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72EC2"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06883" w:rsidRPr="00D707A6" w:rsidRDefault="00206883" w:rsidP="00D707A6">
                  <w:pPr>
                    <w:spacing w:line="240" w:lineRule="auto"/>
                    <w:ind w:right="-23"/>
                    <w:rPr>
                      <w:rFonts w:ascii="Helios" w:hAnsi="Helios"/>
                      <w:sz w:val="12"/>
                      <w:szCs w:val="12"/>
                    </w:rPr>
                  </w:pPr>
                  <w:r w:rsidRPr="00D707A6">
                    <w:rPr>
                      <w:rFonts w:ascii="Helios" w:hAnsi="Helios"/>
                      <w:sz w:val="12"/>
                      <w:szCs w:val="12"/>
                    </w:rPr>
                    <w:t>Филиал ПАО «МРСК Центра» - «Липецкэнерго»</w:t>
                  </w:r>
                </w:p>
                <w:p w:rsidR="00206883" w:rsidRPr="00D707A6" w:rsidRDefault="00206883" w:rsidP="00D707A6">
                  <w:pPr>
                    <w:spacing w:line="240" w:lineRule="auto"/>
                    <w:ind w:right="-23"/>
                    <w:rPr>
                      <w:rFonts w:ascii="Helios" w:hAnsi="Helios"/>
                      <w:sz w:val="12"/>
                      <w:szCs w:val="12"/>
                    </w:rPr>
                  </w:pPr>
                  <w:r w:rsidRPr="00D707A6">
                    <w:rPr>
                      <w:rFonts w:ascii="Helios" w:hAnsi="Helios"/>
                      <w:sz w:val="12"/>
                      <w:szCs w:val="12"/>
                    </w:rPr>
                    <w:t>ул. 50 лет НЛМК, д. 33, г. Липецк, Россия, 398001</w:t>
                  </w:r>
                </w:p>
                <w:p w:rsidR="00206883" w:rsidRPr="00D707A6" w:rsidRDefault="00206883" w:rsidP="00D707A6">
                  <w:pPr>
                    <w:spacing w:line="240" w:lineRule="auto"/>
                    <w:ind w:right="-23"/>
                    <w:rPr>
                      <w:rFonts w:ascii="Helios" w:hAnsi="Helios"/>
                      <w:sz w:val="12"/>
                      <w:szCs w:val="12"/>
                    </w:rPr>
                  </w:pPr>
                  <w:r w:rsidRPr="00D707A6">
                    <w:rPr>
                      <w:rFonts w:ascii="Helios" w:hAnsi="Helios"/>
                      <w:sz w:val="12"/>
                      <w:szCs w:val="12"/>
                    </w:rPr>
                    <w:t>тел.: +7 (4742) 22-83-59, факс: +7 (4742) 22-46-32</w:t>
                  </w:r>
                </w:p>
                <w:p w:rsidR="00206883" w:rsidRPr="00D707A6" w:rsidRDefault="00206883" w:rsidP="00D707A6">
                  <w:pPr>
                    <w:spacing w:line="240" w:lineRule="auto"/>
                    <w:ind w:right="-23"/>
                    <w:rPr>
                      <w:rFonts w:ascii="Helios" w:hAnsi="Helios"/>
                      <w:sz w:val="12"/>
                      <w:szCs w:val="12"/>
                    </w:rPr>
                  </w:pPr>
                  <w:r w:rsidRPr="00D707A6">
                    <w:rPr>
                      <w:rFonts w:ascii="Helios" w:hAnsi="Helios"/>
                      <w:sz w:val="12"/>
                      <w:szCs w:val="12"/>
                    </w:rPr>
                    <w:t>тел./прямая линия энергетиков: 8-800-50-50-115,</w:t>
                  </w:r>
                </w:p>
                <w:p w:rsidR="00206883" w:rsidRPr="00D707A6" w:rsidRDefault="00206883" w:rsidP="00D707A6">
                  <w:pPr>
                    <w:spacing w:line="240" w:lineRule="auto"/>
                    <w:ind w:right="-23"/>
                    <w:rPr>
                      <w:rFonts w:ascii="Helios" w:hAnsi="Helios"/>
                      <w:sz w:val="12"/>
                      <w:szCs w:val="12"/>
                    </w:rPr>
                  </w:pPr>
                  <w:r w:rsidRPr="00D707A6">
                    <w:rPr>
                      <w:rFonts w:ascii="Helios" w:hAnsi="Helios"/>
                      <w:sz w:val="12"/>
                      <w:szCs w:val="12"/>
                    </w:rPr>
                    <w:t>телефон доверия: +7 (495) 747-92-99</w:t>
                  </w:r>
                </w:p>
                <w:p w:rsidR="00206883" w:rsidRPr="004E1603" w:rsidRDefault="00206883" w:rsidP="00D707A6">
                  <w:pPr>
                    <w:spacing w:line="240" w:lineRule="auto"/>
                    <w:ind w:right="-23"/>
                    <w:rPr>
                      <w:rFonts w:ascii="Helios" w:hAnsi="Helios"/>
                      <w:sz w:val="12"/>
                      <w:szCs w:val="12"/>
                      <w:lang w:val="en-US"/>
                    </w:rPr>
                  </w:pPr>
                  <w:proofErr w:type="gramStart"/>
                  <w:r w:rsidRPr="00D707A6">
                    <w:rPr>
                      <w:rFonts w:ascii="Helios" w:hAnsi="Helios"/>
                      <w:sz w:val="12"/>
                      <w:szCs w:val="12"/>
                      <w:lang w:val="en-US"/>
                    </w:rPr>
                    <w:t>e</w:t>
                  </w:r>
                  <w:r w:rsidRPr="004E1603">
                    <w:rPr>
                      <w:rFonts w:ascii="Helios" w:hAnsi="Helios"/>
                      <w:sz w:val="12"/>
                      <w:szCs w:val="12"/>
                      <w:lang w:val="en-US"/>
                    </w:rPr>
                    <w:t>-</w:t>
                  </w:r>
                  <w:r w:rsidRPr="00D707A6">
                    <w:rPr>
                      <w:rFonts w:ascii="Helios" w:hAnsi="Helios"/>
                      <w:sz w:val="12"/>
                      <w:szCs w:val="12"/>
                      <w:lang w:val="en-US"/>
                    </w:rPr>
                    <w:t>mail</w:t>
                  </w:r>
                  <w:proofErr w:type="gramEnd"/>
                  <w:r w:rsidRPr="004E1603">
                    <w:rPr>
                      <w:rFonts w:ascii="Helios" w:hAnsi="Helios"/>
                      <w:sz w:val="12"/>
                      <w:szCs w:val="12"/>
                      <w:lang w:val="en-US"/>
                    </w:rPr>
                    <w:t xml:space="preserve">: </w:t>
                  </w:r>
                  <w:r w:rsidRPr="00D707A6">
                    <w:rPr>
                      <w:rFonts w:ascii="Helios" w:hAnsi="Helios"/>
                      <w:sz w:val="12"/>
                      <w:szCs w:val="12"/>
                      <w:lang w:val="en-US"/>
                    </w:rPr>
                    <w:t>lipetskenergo</w:t>
                  </w:r>
                  <w:r w:rsidRPr="004E1603">
                    <w:rPr>
                      <w:rFonts w:ascii="Helios" w:hAnsi="Helios"/>
                      <w:sz w:val="12"/>
                      <w:szCs w:val="12"/>
                      <w:lang w:val="en-US"/>
                    </w:rPr>
                    <w:t>@</w:t>
                  </w:r>
                  <w:r w:rsidRPr="00D707A6">
                    <w:rPr>
                      <w:rFonts w:ascii="Helios" w:hAnsi="Helios"/>
                      <w:sz w:val="12"/>
                      <w:szCs w:val="12"/>
                      <w:lang w:val="en-US"/>
                    </w:rPr>
                    <w:t>mrsk</w:t>
                  </w:r>
                  <w:r w:rsidRPr="004E1603">
                    <w:rPr>
                      <w:rFonts w:ascii="Helios" w:hAnsi="Helios"/>
                      <w:sz w:val="12"/>
                      <w:szCs w:val="12"/>
                      <w:lang w:val="en-US"/>
                    </w:rPr>
                    <w:t>-1.</w:t>
                  </w:r>
                  <w:r w:rsidRPr="00D707A6">
                    <w:rPr>
                      <w:rFonts w:ascii="Helios" w:hAnsi="Helios"/>
                      <w:sz w:val="12"/>
                      <w:szCs w:val="12"/>
                      <w:lang w:val="en-US"/>
                    </w:rPr>
                    <w:t>ru</w:t>
                  </w:r>
                  <w:r w:rsidRPr="004E1603">
                    <w:rPr>
                      <w:rFonts w:ascii="Helios" w:hAnsi="Helios"/>
                      <w:sz w:val="12"/>
                      <w:szCs w:val="12"/>
                      <w:lang w:val="en-US"/>
                    </w:rPr>
                    <w:t xml:space="preserve">, </w:t>
                  </w:r>
                  <w:r w:rsidRPr="00D707A6">
                    <w:rPr>
                      <w:rFonts w:ascii="Helios" w:hAnsi="Helios"/>
                      <w:sz w:val="12"/>
                      <w:szCs w:val="12"/>
                      <w:lang w:val="en-US"/>
                    </w:rPr>
                    <w:t>http</w:t>
                  </w:r>
                  <w:r w:rsidRPr="004E1603">
                    <w:rPr>
                      <w:rFonts w:ascii="Helios" w:hAnsi="Helios"/>
                      <w:sz w:val="12"/>
                      <w:szCs w:val="12"/>
                      <w:lang w:val="en-US"/>
                    </w:rPr>
                    <w:t>://</w:t>
                  </w:r>
                  <w:r w:rsidRPr="00D707A6">
                    <w:rPr>
                      <w:rFonts w:ascii="Helios" w:hAnsi="Helios"/>
                      <w:sz w:val="12"/>
                      <w:szCs w:val="12"/>
                      <w:lang w:val="en-US"/>
                    </w:rPr>
                    <w:t>www</w:t>
                  </w:r>
                  <w:r w:rsidRPr="004E1603">
                    <w:rPr>
                      <w:rFonts w:ascii="Helios" w:hAnsi="Helios"/>
                      <w:sz w:val="12"/>
                      <w:szCs w:val="12"/>
                      <w:lang w:val="en-US"/>
                    </w:rPr>
                    <w:t>.</w:t>
                  </w:r>
                  <w:r w:rsidRPr="00D707A6">
                    <w:rPr>
                      <w:rFonts w:ascii="Helios" w:hAnsi="Helios"/>
                      <w:sz w:val="12"/>
                      <w:szCs w:val="12"/>
                      <w:lang w:val="en-US"/>
                    </w:rPr>
                    <w:t>mrsk</w:t>
                  </w:r>
                  <w:r w:rsidRPr="004E1603">
                    <w:rPr>
                      <w:rFonts w:ascii="Helios" w:hAnsi="Helios"/>
                      <w:sz w:val="12"/>
                      <w:szCs w:val="12"/>
                      <w:lang w:val="en-US"/>
                    </w:rPr>
                    <w:t>-1.</w:t>
                  </w:r>
                  <w:r w:rsidRPr="00D707A6">
                    <w:rPr>
                      <w:rFonts w:ascii="Helios" w:hAnsi="Helios"/>
                      <w:sz w:val="12"/>
                      <w:szCs w:val="12"/>
                      <w:lang w:val="en-US"/>
                    </w:rPr>
                    <w:t>ru</w:t>
                  </w:r>
                </w:p>
                <w:p w:rsidR="00206883" w:rsidRPr="004E1603" w:rsidRDefault="00206883" w:rsidP="00A13E63">
                  <w:pPr>
                    <w:spacing w:line="240" w:lineRule="auto"/>
                    <w:ind w:right="-23"/>
                    <w:rPr>
                      <w:rFonts w:ascii="Helios" w:hAnsi="Helios"/>
                      <w:sz w:val="12"/>
                      <w:szCs w:val="12"/>
                      <w:lang w:val="en-US"/>
                    </w:rPr>
                  </w:pP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707A6" w:rsidRPr="007417E6" w:rsidRDefault="00D707A6" w:rsidP="00D707A6">
      <w:pPr>
        <w:ind w:left="5670" w:firstLine="0"/>
        <w:jc w:val="center"/>
        <w:rPr>
          <w:sz w:val="24"/>
          <w:szCs w:val="24"/>
        </w:rPr>
      </w:pPr>
      <w:r w:rsidRPr="007417E6">
        <w:rPr>
          <w:sz w:val="24"/>
          <w:szCs w:val="24"/>
        </w:rPr>
        <w:t>УТВЕРЖДАЮ:</w:t>
      </w:r>
    </w:p>
    <w:p w:rsidR="00D707A6" w:rsidRDefault="00D707A6" w:rsidP="00D707A6">
      <w:pPr>
        <w:spacing w:line="240" w:lineRule="auto"/>
        <w:jc w:val="right"/>
        <w:rPr>
          <w:sz w:val="24"/>
          <w:szCs w:val="24"/>
        </w:rPr>
      </w:pPr>
      <w:r>
        <w:rPr>
          <w:sz w:val="24"/>
          <w:szCs w:val="24"/>
        </w:rPr>
        <w:t>Председатель закупочной комиссии -</w:t>
      </w:r>
    </w:p>
    <w:p w:rsidR="00D707A6" w:rsidRDefault="00D707A6" w:rsidP="00D707A6">
      <w:pPr>
        <w:spacing w:line="240" w:lineRule="auto"/>
        <w:jc w:val="right"/>
        <w:rPr>
          <w:sz w:val="24"/>
          <w:szCs w:val="24"/>
        </w:rPr>
      </w:pPr>
      <w:proofErr w:type="spellStart"/>
      <w:r>
        <w:rPr>
          <w:sz w:val="24"/>
          <w:szCs w:val="24"/>
        </w:rPr>
        <w:t>и.о</w:t>
      </w:r>
      <w:proofErr w:type="spellEnd"/>
      <w:r>
        <w:rPr>
          <w:sz w:val="24"/>
          <w:szCs w:val="24"/>
        </w:rPr>
        <w:t>. заместителя генерального директора – директора</w:t>
      </w:r>
    </w:p>
    <w:p w:rsidR="00D707A6" w:rsidRDefault="00D707A6" w:rsidP="00D707A6">
      <w:pPr>
        <w:spacing w:line="240" w:lineRule="auto"/>
        <w:jc w:val="right"/>
        <w:rPr>
          <w:sz w:val="24"/>
          <w:szCs w:val="24"/>
        </w:rPr>
      </w:pPr>
      <w:r>
        <w:rPr>
          <w:sz w:val="24"/>
          <w:szCs w:val="24"/>
        </w:rPr>
        <w:t xml:space="preserve"> филиала ПАО «МРСК Центра» - «Липецкэнерго»</w:t>
      </w:r>
    </w:p>
    <w:p w:rsidR="00D707A6" w:rsidRDefault="00D707A6" w:rsidP="00D707A6">
      <w:pPr>
        <w:spacing w:line="240" w:lineRule="auto"/>
        <w:jc w:val="right"/>
        <w:rPr>
          <w:sz w:val="24"/>
          <w:szCs w:val="24"/>
        </w:rPr>
      </w:pPr>
    </w:p>
    <w:p w:rsidR="00D707A6" w:rsidRDefault="00D707A6" w:rsidP="00D707A6">
      <w:pPr>
        <w:spacing w:line="240" w:lineRule="auto"/>
        <w:jc w:val="right"/>
        <w:rPr>
          <w:sz w:val="24"/>
          <w:szCs w:val="24"/>
        </w:rPr>
      </w:pPr>
      <w:r>
        <w:rPr>
          <w:sz w:val="24"/>
          <w:szCs w:val="24"/>
        </w:rPr>
        <w:t>____________________ С.А. Коваль</w:t>
      </w:r>
    </w:p>
    <w:p w:rsidR="00D707A6" w:rsidRPr="00382A07" w:rsidRDefault="00D707A6" w:rsidP="00D707A6">
      <w:pPr>
        <w:spacing w:line="240" w:lineRule="auto"/>
        <w:jc w:val="right"/>
        <w:rPr>
          <w:sz w:val="24"/>
          <w:szCs w:val="24"/>
        </w:rPr>
      </w:pPr>
    </w:p>
    <w:p w:rsidR="00D707A6" w:rsidRPr="00382A07" w:rsidRDefault="00D707A6" w:rsidP="00D707A6">
      <w:pPr>
        <w:ind w:left="5670" w:firstLine="0"/>
        <w:jc w:val="right"/>
        <w:rPr>
          <w:sz w:val="24"/>
          <w:szCs w:val="24"/>
        </w:rPr>
      </w:pPr>
      <w:r>
        <w:rPr>
          <w:sz w:val="24"/>
          <w:szCs w:val="24"/>
        </w:rPr>
        <w:t xml:space="preserve"> «18</w:t>
      </w:r>
      <w:r w:rsidRPr="00382A07">
        <w:rPr>
          <w:sz w:val="24"/>
          <w:szCs w:val="24"/>
        </w:rPr>
        <w:t xml:space="preserve">» </w:t>
      </w:r>
      <w:r>
        <w:rPr>
          <w:sz w:val="24"/>
          <w:szCs w:val="24"/>
        </w:rPr>
        <w:t>мая</w:t>
      </w:r>
      <w:r w:rsidRPr="00382A07">
        <w:rPr>
          <w:sz w:val="24"/>
          <w:szCs w:val="24"/>
        </w:rPr>
        <w:t xml:space="preserve"> </w:t>
      </w:r>
      <w:r>
        <w:rPr>
          <w:sz w:val="24"/>
          <w:szCs w:val="24"/>
        </w:rPr>
        <w:t>2018</w:t>
      </w:r>
      <w:r w:rsidRPr="00382A07">
        <w:rPr>
          <w:sz w:val="24"/>
          <w:szCs w:val="24"/>
        </w:rPr>
        <w:t xml:space="preserve"> г.</w:t>
      </w:r>
    </w:p>
    <w:p w:rsidR="00D707A6" w:rsidRPr="00382A07" w:rsidRDefault="00D707A6" w:rsidP="00D707A6">
      <w:pPr>
        <w:ind w:firstLine="0"/>
        <w:jc w:val="left"/>
        <w:rPr>
          <w:sz w:val="24"/>
          <w:szCs w:val="24"/>
        </w:rPr>
      </w:pPr>
    </w:p>
    <w:p w:rsidR="00D707A6" w:rsidRPr="00382A07" w:rsidRDefault="00D707A6" w:rsidP="00D707A6">
      <w:pPr>
        <w:spacing w:line="240" w:lineRule="auto"/>
        <w:ind w:left="6804" w:firstLine="0"/>
        <w:rPr>
          <w:b/>
          <w:kern w:val="36"/>
          <w:sz w:val="24"/>
          <w:szCs w:val="24"/>
        </w:rPr>
      </w:pPr>
      <w:r w:rsidRPr="00382A07">
        <w:rPr>
          <w:b/>
          <w:kern w:val="36"/>
          <w:sz w:val="24"/>
          <w:szCs w:val="24"/>
        </w:rPr>
        <w:t>Согласовано на заседании</w:t>
      </w:r>
    </w:p>
    <w:p w:rsidR="00D707A6" w:rsidRPr="00382A07" w:rsidRDefault="00D707A6" w:rsidP="00D707A6">
      <w:pPr>
        <w:spacing w:line="240" w:lineRule="auto"/>
        <w:ind w:left="6804" w:firstLine="0"/>
        <w:rPr>
          <w:b/>
          <w:kern w:val="36"/>
          <w:sz w:val="24"/>
          <w:szCs w:val="24"/>
        </w:rPr>
      </w:pPr>
      <w:r w:rsidRPr="00382A07">
        <w:rPr>
          <w:b/>
          <w:kern w:val="36"/>
          <w:sz w:val="24"/>
          <w:szCs w:val="24"/>
        </w:rPr>
        <w:t>закупочной комиссии</w:t>
      </w:r>
    </w:p>
    <w:p w:rsidR="00D707A6" w:rsidRPr="00382A07" w:rsidRDefault="00D707A6" w:rsidP="00D707A6">
      <w:pPr>
        <w:spacing w:line="240" w:lineRule="auto"/>
        <w:ind w:left="6804" w:firstLine="0"/>
        <w:rPr>
          <w:b/>
          <w:kern w:val="36"/>
          <w:sz w:val="24"/>
          <w:szCs w:val="24"/>
        </w:rPr>
      </w:pPr>
      <w:r>
        <w:rPr>
          <w:b/>
          <w:kern w:val="36"/>
          <w:sz w:val="24"/>
          <w:szCs w:val="24"/>
        </w:rPr>
        <w:t>Протокол № 0193-ЛП-18</w:t>
      </w:r>
    </w:p>
    <w:p w:rsidR="00D707A6" w:rsidRPr="00382A07" w:rsidRDefault="00D707A6" w:rsidP="00D707A6">
      <w:pPr>
        <w:spacing w:line="240" w:lineRule="auto"/>
        <w:ind w:left="6804" w:firstLine="0"/>
        <w:rPr>
          <w:b/>
          <w:kern w:val="36"/>
          <w:sz w:val="24"/>
          <w:szCs w:val="24"/>
        </w:rPr>
      </w:pPr>
      <w:r>
        <w:rPr>
          <w:b/>
          <w:kern w:val="36"/>
          <w:sz w:val="24"/>
          <w:szCs w:val="24"/>
        </w:rPr>
        <w:t>от «16» мая</w:t>
      </w:r>
      <w:r w:rsidRPr="00382A07">
        <w:rPr>
          <w:b/>
          <w:kern w:val="36"/>
          <w:sz w:val="24"/>
          <w:szCs w:val="24"/>
        </w:rPr>
        <w:t xml:space="preserve"> </w:t>
      </w:r>
      <w:r>
        <w:rPr>
          <w:b/>
          <w:kern w:val="36"/>
          <w:sz w:val="24"/>
          <w:szCs w:val="24"/>
        </w:rPr>
        <w:t>2018</w:t>
      </w:r>
      <w:r w:rsidRPr="00382A07">
        <w:rPr>
          <w:b/>
          <w:kern w:val="36"/>
          <w:sz w:val="24"/>
          <w:szCs w:val="24"/>
        </w:rPr>
        <w:t xml:space="preserve"> года</w:t>
      </w:r>
    </w:p>
    <w:p w:rsidR="00D707A6" w:rsidRPr="00C12FA4" w:rsidRDefault="00D707A6" w:rsidP="00D707A6">
      <w:pPr>
        <w:spacing w:line="264" w:lineRule="auto"/>
        <w:jc w:val="center"/>
        <w:rPr>
          <w:sz w:val="24"/>
          <w:szCs w:val="24"/>
        </w:rPr>
      </w:pPr>
    </w:p>
    <w:p w:rsidR="00D707A6" w:rsidRPr="00C12FA4" w:rsidRDefault="00D707A6" w:rsidP="00D707A6">
      <w:pPr>
        <w:spacing w:line="264" w:lineRule="auto"/>
        <w:jc w:val="center"/>
        <w:rPr>
          <w:sz w:val="24"/>
          <w:szCs w:val="24"/>
        </w:rPr>
      </w:pPr>
    </w:p>
    <w:p w:rsidR="00D707A6" w:rsidRPr="00C12FA4" w:rsidRDefault="00D707A6" w:rsidP="00D707A6">
      <w:pPr>
        <w:spacing w:line="264" w:lineRule="auto"/>
        <w:jc w:val="center"/>
        <w:rPr>
          <w:sz w:val="24"/>
          <w:szCs w:val="24"/>
        </w:rPr>
      </w:pPr>
    </w:p>
    <w:p w:rsidR="00D707A6" w:rsidRPr="00C12FA4" w:rsidRDefault="00D707A6" w:rsidP="00D707A6">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D707A6" w:rsidRPr="00C12FA4" w:rsidRDefault="00D707A6" w:rsidP="00D707A6">
      <w:pPr>
        <w:pStyle w:val="1f4"/>
        <w:spacing w:line="264" w:lineRule="auto"/>
        <w:ind w:left="0" w:right="0"/>
        <w:jc w:val="center"/>
        <w:rPr>
          <w:rFonts w:ascii="Times New Roman" w:hAnsi="Times New Roman"/>
          <w:sz w:val="24"/>
          <w:szCs w:val="24"/>
        </w:rPr>
      </w:pPr>
    </w:p>
    <w:p w:rsidR="00D707A6" w:rsidRPr="00C12FA4" w:rsidRDefault="00D707A6" w:rsidP="00D707A6">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D707A6" w:rsidRPr="00C12FA4" w:rsidRDefault="00D707A6" w:rsidP="00D707A6">
      <w:pPr>
        <w:spacing w:line="264" w:lineRule="auto"/>
        <w:ind w:firstLine="0"/>
        <w:jc w:val="center"/>
        <w:rPr>
          <w:b/>
          <w:sz w:val="24"/>
          <w:szCs w:val="24"/>
        </w:rPr>
      </w:pPr>
      <w:r w:rsidRPr="00C12FA4">
        <w:rPr>
          <w:b/>
          <w:sz w:val="24"/>
          <w:szCs w:val="24"/>
        </w:rPr>
        <w:t xml:space="preserve">на право </w:t>
      </w:r>
      <w:r w:rsidRPr="001D735B">
        <w:rPr>
          <w:b/>
          <w:sz w:val="24"/>
          <w:szCs w:val="24"/>
        </w:rPr>
        <w:t xml:space="preserve">заключения </w:t>
      </w:r>
      <w:proofErr w:type="gramStart"/>
      <w:r w:rsidRPr="001D735B">
        <w:rPr>
          <w:b/>
          <w:sz w:val="24"/>
          <w:szCs w:val="24"/>
        </w:rPr>
        <w:t>Договора</w:t>
      </w:r>
      <w:proofErr w:type="gramEnd"/>
      <w:r w:rsidRPr="001D735B">
        <w:rPr>
          <w:b/>
          <w:sz w:val="24"/>
          <w:szCs w:val="24"/>
        </w:rPr>
        <w:t xml:space="preserve"> </w:t>
      </w:r>
      <w:r w:rsidRPr="001D735B">
        <w:rPr>
          <w:b/>
          <w:iCs/>
          <w:sz w:val="24"/>
          <w:szCs w:val="24"/>
        </w:rPr>
        <w:t xml:space="preserve">на </w:t>
      </w:r>
      <w:r w:rsidRPr="00D707A6">
        <w:rPr>
          <w:b/>
          <w:iCs/>
          <w:sz w:val="24"/>
          <w:szCs w:val="24"/>
        </w:rPr>
        <w:t>выполнение работ по ремонту грузовых автомобилей и тракторной техники</w:t>
      </w:r>
      <w:r w:rsidRPr="001D735B">
        <w:rPr>
          <w:b/>
          <w:iCs/>
          <w:sz w:val="24"/>
          <w:szCs w:val="24"/>
        </w:rPr>
        <w:t xml:space="preserve"> для нужд ПАО «МРСК Центра» (филиала «Липецкэнерго»)</w:t>
      </w:r>
    </w:p>
    <w:p w:rsidR="00D707A6" w:rsidRPr="00C12FA4" w:rsidRDefault="00D707A6" w:rsidP="00D707A6">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D707A6" w:rsidRPr="00C12FA4" w:rsidRDefault="00D707A6" w:rsidP="00D707A6">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D707A6" w:rsidRPr="00C12FA4" w:rsidRDefault="00D707A6" w:rsidP="00D707A6">
      <w:pPr>
        <w:spacing w:line="264" w:lineRule="auto"/>
        <w:ind w:firstLine="0"/>
        <w:rPr>
          <w:sz w:val="24"/>
          <w:szCs w:val="24"/>
        </w:rPr>
      </w:pPr>
    </w:p>
    <w:p w:rsidR="00D707A6" w:rsidRPr="00C12FA4" w:rsidRDefault="00D707A6" w:rsidP="00D707A6">
      <w:pPr>
        <w:spacing w:line="264" w:lineRule="auto"/>
        <w:ind w:firstLine="0"/>
        <w:rPr>
          <w:sz w:val="24"/>
          <w:szCs w:val="24"/>
        </w:rPr>
      </w:pPr>
    </w:p>
    <w:p w:rsidR="00D707A6" w:rsidRPr="00C12FA4" w:rsidRDefault="00D707A6" w:rsidP="00D707A6">
      <w:pPr>
        <w:spacing w:line="264" w:lineRule="auto"/>
        <w:ind w:firstLine="0"/>
        <w:jc w:val="center"/>
        <w:rPr>
          <w:b/>
          <w:sz w:val="24"/>
          <w:szCs w:val="24"/>
        </w:rPr>
      </w:pPr>
    </w:p>
    <w:p w:rsidR="00D707A6" w:rsidRPr="00C12FA4" w:rsidRDefault="00D707A6" w:rsidP="00D707A6">
      <w:pPr>
        <w:spacing w:line="264" w:lineRule="auto"/>
        <w:ind w:firstLine="0"/>
        <w:jc w:val="center"/>
        <w:rPr>
          <w:b/>
          <w:sz w:val="24"/>
          <w:szCs w:val="24"/>
        </w:rPr>
      </w:pPr>
    </w:p>
    <w:p w:rsidR="00D707A6" w:rsidRDefault="00D707A6" w:rsidP="00D707A6">
      <w:pPr>
        <w:spacing w:line="264" w:lineRule="auto"/>
        <w:ind w:firstLine="0"/>
        <w:jc w:val="center"/>
        <w:rPr>
          <w:b/>
          <w:sz w:val="24"/>
          <w:szCs w:val="24"/>
        </w:rPr>
      </w:pPr>
    </w:p>
    <w:p w:rsidR="00D707A6" w:rsidRDefault="00D707A6" w:rsidP="00D707A6">
      <w:pPr>
        <w:spacing w:line="264" w:lineRule="auto"/>
        <w:ind w:firstLine="0"/>
        <w:jc w:val="center"/>
        <w:rPr>
          <w:b/>
          <w:sz w:val="24"/>
          <w:szCs w:val="24"/>
        </w:rPr>
      </w:pPr>
    </w:p>
    <w:p w:rsidR="00D707A6" w:rsidRPr="00C12FA4" w:rsidRDefault="00D707A6" w:rsidP="00D707A6">
      <w:pPr>
        <w:spacing w:line="264" w:lineRule="auto"/>
        <w:ind w:firstLine="0"/>
        <w:jc w:val="center"/>
        <w:rPr>
          <w:b/>
          <w:sz w:val="24"/>
          <w:szCs w:val="24"/>
        </w:rPr>
      </w:pPr>
    </w:p>
    <w:p w:rsidR="00D707A6" w:rsidRPr="00C12FA4" w:rsidRDefault="00D707A6" w:rsidP="00D707A6">
      <w:pPr>
        <w:spacing w:line="264" w:lineRule="auto"/>
        <w:ind w:firstLine="0"/>
        <w:jc w:val="center"/>
        <w:rPr>
          <w:b/>
          <w:sz w:val="24"/>
          <w:szCs w:val="24"/>
        </w:rPr>
      </w:pPr>
    </w:p>
    <w:p w:rsidR="00D707A6" w:rsidRPr="00C12FA4" w:rsidRDefault="00D707A6" w:rsidP="00D707A6">
      <w:pPr>
        <w:spacing w:line="264" w:lineRule="auto"/>
        <w:ind w:firstLine="0"/>
        <w:jc w:val="center"/>
        <w:rPr>
          <w:b/>
          <w:sz w:val="24"/>
          <w:szCs w:val="24"/>
        </w:rPr>
      </w:pPr>
    </w:p>
    <w:p w:rsidR="00D707A6" w:rsidRPr="00C12FA4" w:rsidRDefault="00D707A6" w:rsidP="00D707A6">
      <w:pPr>
        <w:spacing w:line="264" w:lineRule="auto"/>
        <w:ind w:firstLine="0"/>
        <w:jc w:val="center"/>
        <w:rPr>
          <w:b/>
          <w:sz w:val="24"/>
          <w:szCs w:val="24"/>
        </w:rPr>
      </w:pPr>
    </w:p>
    <w:p w:rsidR="00D707A6" w:rsidRPr="00C12FA4" w:rsidRDefault="00D707A6" w:rsidP="00D707A6">
      <w:pPr>
        <w:spacing w:line="264" w:lineRule="auto"/>
        <w:ind w:firstLine="0"/>
        <w:jc w:val="center"/>
        <w:rPr>
          <w:b/>
          <w:sz w:val="24"/>
          <w:szCs w:val="24"/>
        </w:rPr>
      </w:pPr>
    </w:p>
    <w:p w:rsidR="00D707A6" w:rsidRDefault="00D707A6" w:rsidP="00D707A6">
      <w:pPr>
        <w:spacing w:line="264" w:lineRule="auto"/>
        <w:ind w:firstLine="0"/>
        <w:jc w:val="center"/>
        <w:rPr>
          <w:b/>
          <w:sz w:val="24"/>
          <w:szCs w:val="24"/>
        </w:rPr>
      </w:pPr>
    </w:p>
    <w:p w:rsidR="00D707A6" w:rsidRDefault="00D707A6" w:rsidP="00D707A6">
      <w:pPr>
        <w:spacing w:line="264" w:lineRule="auto"/>
        <w:ind w:firstLine="0"/>
        <w:jc w:val="center"/>
        <w:rPr>
          <w:b/>
          <w:sz w:val="24"/>
          <w:szCs w:val="24"/>
        </w:rPr>
      </w:pPr>
    </w:p>
    <w:p w:rsidR="00D707A6" w:rsidRPr="00C12FA4" w:rsidRDefault="00D707A6" w:rsidP="00D707A6">
      <w:pPr>
        <w:spacing w:line="264" w:lineRule="auto"/>
        <w:ind w:firstLine="0"/>
        <w:jc w:val="center"/>
        <w:rPr>
          <w:b/>
          <w:sz w:val="24"/>
          <w:szCs w:val="24"/>
        </w:rPr>
      </w:pPr>
    </w:p>
    <w:p w:rsidR="00D707A6" w:rsidRPr="00C12FA4" w:rsidRDefault="00D707A6" w:rsidP="00D707A6">
      <w:pPr>
        <w:spacing w:line="264" w:lineRule="auto"/>
        <w:ind w:firstLine="0"/>
        <w:jc w:val="center"/>
        <w:rPr>
          <w:b/>
          <w:sz w:val="24"/>
          <w:szCs w:val="24"/>
        </w:rPr>
      </w:pPr>
    </w:p>
    <w:p w:rsidR="00D707A6" w:rsidRPr="00D77FC1" w:rsidRDefault="00D707A6" w:rsidP="00D707A6">
      <w:pPr>
        <w:spacing w:line="240" w:lineRule="auto"/>
        <w:ind w:firstLine="0"/>
        <w:jc w:val="center"/>
        <w:rPr>
          <w:sz w:val="24"/>
          <w:szCs w:val="24"/>
        </w:rPr>
      </w:pPr>
      <w:r>
        <w:rPr>
          <w:sz w:val="24"/>
          <w:szCs w:val="24"/>
        </w:rPr>
        <w:t>г. Липецк</w:t>
      </w:r>
      <w:r w:rsidRPr="00C12FA4">
        <w:rPr>
          <w:sz w:val="24"/>
          <w:szCs w:val="24"/>
        </w:rPr>
        <w:br/>
      </w:r>
      <w:r>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4E1603">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4E1603">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4E1603">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4E1603">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4E1603">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4E1603">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4E1603">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4E1603">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4E1603">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4E1603">
        <w:rPr>
          <w:noProof/>
        </w:rPr>
        <w:t>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4E1603">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4E1603">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4E1603">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4E1603">
        <w:rPr>
          <w:noProof/>
        </w:rPr>
        <w:t>12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4E1603">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4E1603">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4E1603">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4E1603">
        <w:rPr>
          <w:noProof/>
        </w:rPr>
        <w:t>30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4E1603">
        <w:rPr>
          <w:noProof/>
        </w:rPr>
        <w:t>33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4E1603">
        <w:rPr>
          <w:noProof/>
        </w:rPr>
        <w:t>34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4E1603">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4E1603">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4E1603">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4E1603">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4E1603">
        <w:rPr>
          <w:noProof/>
        </w:rPr>
        <w:t>39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4E1603">
        <w:rPr>
          <w:noProof/>
        </w:rPr>
        <w:t>40</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4E1603">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4E1603">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4E1603">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4E1603">
        <w:rPr>
          <w:noProof/>
        </w:rPr>
        <w:t>41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4E1603">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4E1603">
        <w:rPr>
          <w:noProof/>
        </w:rPr>
        <w:t>42</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4E1603">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4E1603">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4E1603">
        <w:rPr>
          <w:noProof/>
        </w:rPr>
        <w:t>50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4E1603">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4E1603">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4E1603">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4E1603">
        <w:rPr>
          <w:noProof/>
        </w:rPr>
        <w:t>58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4E1603">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4E1603">
        <w:rPr>
          <w:noProof/>
        </w:rPr>
        <w:t>67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4E1603">
        <w:rPr>
          <w:noProof/>
        </w:rPr>
        <w:t>69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4E1603">
        <w:rPr>
          <w:noProof/>
        </w:rPr>
        <w:t>71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4E1603">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4E1603">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4E1603">
        <w:rPr>
          <w:noProof/>
        </w:rPr>
        <w:t>78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4E1603">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4E1603">
        <w:rPr>
          <w:noProof/>
        </w:rPr>
        <w:t>87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4E1603">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4E1603">
        <w:rPr>
          <w:noProof/>
        </w:rPr>
        <w:t>91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4E1603">
        <w:rPr>
          <w:noProof/>
        </w:rPr>
        <w:t>93</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bookmarkStart w:id="6" w:name="_GoBack"/>
      <w:bookmarkEnd w:id="6"/>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71897483"/>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71897484"/>
      <w:bookmarkEnd w:id="9"/>
      <w:r w:rsidRPr="00E71A48">
        <w:t>Общие сведения о процедуре запроса предложений</w:t>
      </w:r>
      <w:bookmarkEnd w:id="10"/>
    </w:p>
    <w:p w:rsidR="005B75A6" w:rsidRPr="00D707A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D707A6" w:rsidRPr="00382A07">
        <w:rPr>
          <w:iCs/>
          <w:sz w:val="24"/>
          <w:szCs w:val="24"/>
        </w:rPr>
        <w:t xml:space="preserve">секретарь Закупочной комиссии – </w:t>
      </w:r>
      <w:r w:rsidR="00D707A6">
        <w:rPr>
          <w:iCs/>
          <w:sz w:val="24"/>
          <w:szCs w:val="24"/>
        </w:rPr>
        <w:t>начальник</w:t>
      </w:r>
      <w:r w:rsidR="00D707A6" w:rsidRPr="00606B1B">
        <w:rPr>
          <w:iCs/>
          <w:sz w:val="24"/>
          <w:szCs w:val="24"/>
        </w:rPr>
        <w:t xml:space="preserve"> отдела закупочной деятельности Управления логистики и МТО филиала ПАО «МРСК Центра» - Липецкэнерго» </w:t>
      </w:r>
      <w:r w:rsidR="00D707A6">
        <w:rPr>
          <w:iCs/>
          <w:sz w:val="24"/>
          <w:szCs w:val="24"/>
        </w:rPr>
        <w:t>Бронников Н.Ю.</w:t>
      </w:r>
      <w:r w:rsidR="00D707A6" w:rsidRPr="00606B1B">
        <w:rPr>
          <w:iCs/>
          <w:sz w:val="24"/>
          <w:szCs w:val="24"/>
        </w:rPr>
        <w:t>, контактные теле</w:t>
      </w:r>
      <w:r w:rsidR="00D707A6">
        <w:rPr>
          <w:iCs/>
          <w:sz w:val="24"/>
          <w:szCs w:val="24"/>
        </w:rPr>
        <w:t>фоны: (4742) 22-83-03</w:t>
      </w:r>
      <w:r w:rsidR="00D707A6" w:rsidRPr="00606B1B">
        <w:rPr>
          <w:iCs/>
          <w:sz w:val="24"/>
          <w:szCs w:val="24"/>
        </w:rPr>
        <w:t xml:space="preserve">, адрес электронной почты: </w:t>
      </w:r>
      <w:proofErr w:type="spellStart"/>
      <w:r w:rsidR="00D707A6" w:rsidRPr="00606B1B">
        <w:rPr>
          <w:iCs/>
          <w:sz w:val="24"/>
          <w:szCs w:val="24"/>
          <w:u w:val="single"/>
          <w:lang w:val="en-US"/>
        </w:rPr>
        <w:t>bronni</w:t>
      </w:r>
      <w:r w:rsidR="00D707A6" w:rsidRPr="00606B1B">
        <w:rPr>
          <w:iCs/>
          <w:sz w:val="24"/>
          <w:szCs w:val="24"/>
          <w:u w:val="single"/>
        </w:rPr>
        <w:t>ov</w:t>
      </w:r>
      <w:proofErr w:type="spellEnd"/>
      <w:r w:rsidR="00D707A6" w:rsidRPr="00606B1B">
        <w:rPr>
          <w:iCs/>
          <w:sz w:val="24"/>
          <w:szCs w:val="24"/>
          <w:u w:val="single"/>
        </w:rPr>
        <w:t>.</w:t>
      </w:r>
      <w:r w:rsidR="00D707A6" w:rsidRPr="00606B1B">
        <w:rPr>
          <w:iCs/>
          <w:sz w:val="24"/>
          <w:szCs w:val="24"/>
          <w:u w:val="single"/>
          <w:lang w:val="en-US"/>
        </w:rPr>
        <w:t>nu</w:t>
      </w:r>
      <w:r w:rsidR="00D707A6" w:rsidRPr="00606B1B">
        <w:rPr>
          <w:iCs/>
          <w:sz w:val="24"/>
          <w:szCs w:val="24"/>
          <w:u w:val="single"/>
        </w:rPr>
        <w:t>@mrsk-1.ru</w:t>
      </w:r>
      <w:r w:rsidR="00D707A6" w:rsidRPr="00606B1B">
        <w:rPr>
          <w:iCs/>
          <w:sz w:val="24"/>
          <w:szCs w:val="24"/>
        </w:rPr>
        <w:t>, ответственное лицо – Телятник Валентина Сергеевна, контактный телефон: (4742) 22-83-04</w:t>
      </w:r>
      <w:r w:rsidR="00D707A6">
        <w:rPr>
          <w:iCs/>
          <w:sz w:val="24"/>
          <w:szCs w:val="24"/>
        </w:rPr>
        <w:t>,</w:t>
      </w:r>
      <w:r w:rsidR="00D707A6"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C25CAF">
        <w:rPr>
          <w:sz w:val="24"/>
          <w:szCs w:val="24"/>
        </w:rPr>
        <w:t xml:space="preserve">опубликованным </w:t>
      </w:r>
      <w:r w:rsidRPr="00C25CAF">
        <w:rPr>
          <w:b/>
          <w:sz w:val="24"/>
          <w:szCs w:val="24"/>
        </w:rPr>
        <w:t>«</w:t>
      </w:r>
      <w:r w:rsidR="00D707A6" w:rsidRPr="00C25CAF">
        <w:rPr>
          <w:b/>
          <w:sz w:val="24"/>
          <w:szCs w:val="24"/>
        </w:rPr>
        <w:t>18</w:t>
      </w:r>
      <w:r w:rsidRPr="00C25CAF">
        <w:rPr>
          <w:b/>
          <w:sz w:val="24"/>
          <w:szCs w:val="24"/>
        </w:rPr>
        <w:t xml:space="preserve">» </w:t>
      </w:r>
      <w:r w:rsidR="00D707A6" w:rsidRPr="00C25CAF">
        <w:rPr>
          <w:b/>
          <w:sz w:val="24"/>
          <w:szCs w:val="24"/>
        </w:rPr>
        <w:t>мая</w:t>
      </w:r>
      <w:r w:rsidRPr="00C25CAF">
        <w:rPr>
          <w:b/>
          <w:sz w:val="24"/>
          <w:szCs w:val="24"/>
        </w:rPr>
        <w:t xml:space="preserve"> </w:t>
      </w:r>
      <w:r w:rsidR="009C1997" w:rsidRPr="00C25CAF">
        <w:rPr>
          <w:b/>
          <w:sz w:val="24"/>
          <w:szCs w:val="24"/>
        </w:rPr>
        <w:t>2018</w:t>
      </w:r>
      <w:r w:rsidRPr="00C25CAF">
        <w:rPr>
          <w:b/>
          <w:sz w:val="24"/>
          <w:szCs w:val="24"/>
        </w:rPr>
        <w:t xml:space="preserve"> г.</w:t>
      </w:r>
      <w:r w:rsidRPr="00C25CAF">
        <w:rPr>
          <w:sz w:val="24"/>
          <w:szCs w:val="24"/>
        </w:rPr>
        <w:t xml:space="preserve"> на официальном</w:t>
      </w:r>
      <w:proofErr w:type="gramEnd"/>
      <w:r w:rsidRPr="00C25CAF">
        <w:rPr>
          <w:sz w:val="24"/>
          <w:szCs w:val="24"/>
        </w:rPr>
        <w:t xml:space="preserve"> </w:t>
      </w:r>
      <w:proofErr w:type="gramStart"/>
      <w:r w:rsidRPr="00C25CAF">
        <w:rPr>
          <w:sz w:val="24"/>
          <w:szCs w:val="24"/>
        </w:rPr>
        <w:t>сайте (</w:t>
      </w:r>
      <w:hyperlink r:id="rId16" w:history="1">
        <w:r w:rsidR="00345CCA" w:rsidRPr="00C25CAF">
          <w:rPr>
            <w:rStyle w:val="a7"/>
            <w:sz w:val="24"/>
            <w:szCs w:val="24"/>
          </w:rPr>
          <w:t>www.zakupki.</w:t>
        </w:r>
        <w:r w:rsidR="00345CCA" w:rsidRPr="00C25CAF">
          <w:rPr>
            <w:rStyle w:val="a7"/>
            <w:sz w:val="24"/>
            <w:szCs w:val="24"/>
            <w:lang w:val="en-US"/>
          </w:rPr>
          <w:t>gov</w:t>
        </w:r>
        <w:r w:rsidR="00345CCA" w:rsidRPr="00C25CAF">
          <w:rPr>
            <w:rStyle w:val="a7"/>
            <w:sz w:val="24"/>
            <w:szCs w:val="24"/>
          </w:rPr>
          <w:t>.ru</w:t>
        </w:r>
      </w:hyperlink>
      <w:r w:rsidRPr="00C25CAF">
        <w:rPr>
          <w:sz w:val="24"/>
          <w:szCs w:val="24"/>
        </w:rPr>
        <w:t>),</w:t>
      </w:r>
      <w:r w:rsidR="009D7F01" w:rsidRPr="00C25CAF">
        <w:rPr>
          <w:iCs/>
          <w:sz w:val="24"/>
          <w:szCs w:val="24"/>
        </w:rPr>
        <w:t xml:space="preserve"> </w:t>
      </w:r>
      <w:r w:rsidR="009D7F01" w:rsidRPr="00C25CAF">
        <w:rPr>
          <w:sz w:val="24"/>
          <w:szCs w:val="24"/>
        </w:rPr>
        <w:t xml:space="preserve">на сайте </w:t>
      </w:r>
      <w:r w:rsidR="007556FF" w:rsidRPr="00C25CAF">
        <w:rPr>
          <w:iCs/>
          <w:sz w:val="24"/>
          <w:szCs w:val="24"/>
        </w:rPr>
        <w:t>ПАО «МРСК</w:t>
      </w:r>
      <w:r w:rsidR="007556FF" w:rsidRPr="00862664">
        <w:rPr>
          <w:iCs/>
          <w:sz w:val="24"/>
          <w:szCs w:val="24"/>
        </w:rPr>
        <w:t xml:space="preserve"> Центра»</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4E0F05">
        <w:fldChar w:fldCharType="begin"/>
      </w:r>
      <w:r w:rsidR="004E0F05">
        <w:instrText xml:space="preserve"> REF _Ref440269836 \r \h  \* MERGEFORMAT </w:instrText>
      </w:r>
      <w:r w:rsidR="004E0F05">
        <w:fldChar w:fldCharType="separate"/>
      </w:r>
      <w:r w:rsidR="00B57D9B" w:rsidRPr="00B57D9B">
        <w:rPr>
          <w:sz w:val="24"/>
          <w:szCs w:val="24"/>
        </w:rPr>
        <w:t>1.1.2</w:t>
      </w:r>
      <w:r w:rsidR="004E0F0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707A6">
        <w:rPr>
          <w:sz w:val="24"/>
          <w:szCs w:val="24"/>
        </w:rPr>
        <w:t>,</w:t>
      </w:r>
      <w:r w:rsidR="00DC6125">
        <w:rPr>
          <w:sz w:val="24"/>
          <w:szCs w:val="24"/>
        </w:rPr>
        <w:t xml:space="preserve"> </w:t>
      </w:r>
      <w:r w:rsidR="00D707A6" w:rsidRPr="00D707A6">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w:t>
      </w:r>
      <w:proofErr w:type="gramEnd"/>
      <w:r w:rsidR="00D707A6" w:rsidRPr="00D707A6">
        <w:rPr>
          <w:sz w:val="24"/>
          <w:szCs w:val="24"/>
        </w:rPr>
        <w:t xml:space="preserve">. N 209-ФЗ «О развитии малого и среднего предпринимательства в Российской Федерации»)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D707A6" w:rsidRPr="00D707A6">
        <w:rPr>
          <w:sz w:val="24"/>
          <w:szCs w:val="24"/>
        </w:rPr>
        <w:t>Договора</w:t>
      </w:r>
      <w:r w:rsidR="00366652" w:rsidRPr="00D707A6">
        <w:rPr>
          <w:sz w:val="24"/>
          <w:szCs w:val="24"/>
        </w:rPr>
        <w:t xml:space="preserve"> на </w:t>
      </w:r>
      <w:r w:rsidR="00D707A6" w:rsidRPr="00D707A6">
        <w:rPr>
          <w:iCs/>
          <w:sz w:val="24"/>
          <w:szCs w:val="24"/>
        </w:rPr>
        <w:t>выполнение работ по ремонту грузовых автомобилей и тракторной техники</w:t>
      </w:r>
      <w:r w:rsidR="00366652" w:rsidRPr="00D707A6">
        <w:rPr>
          <w:sz w:val="24"/>
          <w:szCs w:val="24"/>
        </w:rPr>
        <w:t xml:space="preserve"> для нужд ПАО «МРСК Центра»</w:t>
      </w:r>
      <w:r w:rsidR="00702B2C" w:rsidRPr="00D707A6">
        <w:rPr>
          <w:sz w:val="24"/>
          <w:szCs w:val="24"/>
        </w:rPr>
        <w:t xml:space="preserve"> </w:t>
      </w:r>
      <w:r w:rsidR="00D707A6" w:rsidRPr="00D707A6">
        <w:rPr>
          <w:sz w:val="24"/>
          <w:szCs w:val="24"/>
        </w:rPr>
        <w:t>(филиала</w:t>
      </w:r>
      <w:r w:rsidR="00862664" w:rsidRPr="00D707A6">
        <w:rPr>
          <w:sz w:val="24"/>
          <w:szCs w:val="24"/>
        </w:rPr>
        <w:t xml:space="preserve"> «Липецкэнерго», расположенного по адресу: </w:t>
      </w:r>
      <w:proofErr w:type="gramStart"/>
      <w:r w:rsidR="00862664" w:rsidRPr="00D707A6">
        <w:rPr>
          <w:sz w:val="24"/>
          <w:szCs w:val="24"/>
        </w:rPr>
        <w:t>РФ, 398001,</w:t>
      </w:r>
      <w:r w:rsidR="00D707A6" w:rsidRPr="00D707A6">
        <w:rPr>
          <w:sz w:val="24"/>
          <w:szCs w:val="24"/>
        </w:rPr>
        <w:t xml:space="preserve"> г. Липецк, ул. 50-лет НЛМК, 33</w:t>
      </w:r>
      <w:r w:rsidR="00862664" w:rsidRPr="00D707A6">
        <w:rPr>
          <w:sz w:val="24"/>
          <w:szCs w:val="24"/>
        </w:rPr>
        <w:t>)</w:t>
      </w:r>
      <w:r w:rsidRPr="00D707A6">
        <w:rPr>
          <w:sz w:val="24"/>
          <w:szCs w:val="24"/>
        </w:rPr>
        <w:t>.</w:t>
      </w:r>
      <w:bookmarkEnd w:id="12"/>
      <w:bookmarkEnd w:id="13"/>
      <w:bookmarkEnd w:id="14"/>
      <w:proofErr w:type="gramEnd"/>
    </w:p>
    <w:p w:rsidR="00717F60" w:rsidRPr="00D707A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8" w:history="1">
        <w:r w:rsidR="00862664" w:rsidRPr="00D707A6">
          <w:rPr>
            <w:rStyle w:val="a7"/>
            <w:sz w:val="24"/>
            <w:szCs w:val="24"/>
          </w:rPr>
          <w:t>etp.rosseti.ru</w:t>
        </w:r>
      </w:hyperlink>
      <w:r w:rsidR="00862664" w:rsidRPr="00D707A6">
        <w:rPr>
          <w:sz w:val="24"/>
          <w:szCs w:val="24"/>
        </w:rPr>
        <w:t xml:space="preserve"> </w:t>
      </w:r>
      <w:r w:rsidR="00702B2C" w:rsidRPr="00D707A6">
        <w:rPr>
          <w:sz w:val="24"/>
          <w:szCs w:val="24"/>
        </w:rPr>
        <w:t>(далее — ЭТП)</w:t>
      </w:r>
      <w:r w:rsidR="005B75A6" w:rsidRPr="00D707A6">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D707A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D707A6">
        <w:rPr>
          <w:sz w:val="24"/>
          <w:szCs w:val="24"/>
        </w:rPr>
        <w:t xml:space="preserve">право заключения </w:t>
      </w:r>
      <w:bookmarkEnd w:id="18"/>
      <w:r w:rsidR="00D707A6" w:rsidRPr="00D707A6">
        <w:rPr>
          <w:sz w:val="24"/>
          <w:szCs w:val="24"/>
        </w:rPr>
        <w:t xml:space="preserve">Договора </w:t>
      </w:r>
      <w:r w:rsidR="00D707A6" w:rsidRPr="00D707A6">
        <w:rPr>
          <w:iCs/>
          <w:sz w:val="24"/>
          <w:szCs w:val="24"/>
        </w:rPr>
        <w:t>на выполнение работ по ремонту грузовых автомобилей и тракторной техники для нужд ПАО «МРСК Центра» (филиала «Липецкэнерго»)</w:t>
      </w:r>
      <w:r w:rsidR="00702B2C" w:rsidRPr="00D707A6">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D707A6">
        <w:rPr>
          <w:sz w:val="24"/>
          <w:szCs w:val="24"/>
        </w:rPr>
        <w:t xml:space="preserve">Количество лотов: </w:t>
      </w:r>
      <w:r w:rsidRPr="00D707A6">
        <w:rPr>
          <w:b/>
          <w:sz w:val="24"/>
          <w:szCs w:val="24"/>
        </w:rPr>
        <w:t>1 (один)</w:t>
      </w:r>
      <w:r w:rsidRPr="00D707A6">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20688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206883">
        <w:rPr>
          <w:sz w:val="24"/>
          <w:szCs w:val="24"/>
        </w:rPr>
        <w:t xml:space="preserve">: </w:t>
      </w:r>
      <w:r w:rsidR="00206883" w:rsidRPr="00206883">
        <w:rPr>
          <w:b/>
          <w:sz w:val="24"/>
          <w:szCs w:val="24"/>
        </w:rPr>
        <w:t>с момента заключения Договора по 29.12.2018 года</w:t>
      </w:r>
      <w:r w:rsidR="00717F60" w:rsidRPr="00206883">
        <w:rPr>
          <w:sz w:val="24"/>
          <w:szCs w:val="24"/>
        </w:rPr>
        <w:t>.</w:t>
      </w:r>
      <w:bookmarkEnd w:id="20"/>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Pr>
          <w:sz w:val="24"/>
          <w:szCs w:val="24"/>
        </w:rPr>
        <w:t>Выполнение работ</w:t>
      </w:r>
      <w:r w:rsidR="00366652" w:rsidRPr="00366652">
        <w:rPr>
          <w:sz w:val="24"/>
          <w:szCs w:val="24"/>
        </w:rPr>
        <w:t xml:space="preserve"> Участником будет осуществляться </w:t>
      </w:r>
      <w:r w:rsidR="00206883" w:rsidRPr="002B5C27">
        <w:rPr>
          <w:b/>
          <w:sz w:val="24"/>
          <w:szCs w:val="24"/>
        </w:rPr>
        <w:t>на территории г. Липецка согласно Приложению №1 к Документации по запросу предложений</w:t>
      </w:r>
      <w:r w:rsidR="00366652" w:rsidRPr="00366652">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206883" w:rsidRPr="004E2BDC">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B57D9B">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B57D9B">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B57D9B">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B57D9B" w:rsidRPr="00B57D9B">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7C0A35">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7189748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B57D9B" w:rsidRPr="00B57D9B">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7189748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B57D9B" w:rsidRPr="00B57D9B">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5" w:name="__RefNumPara__1267_443845793"/>
      <w:bookmarkStart w:id="36" w:name="_Toc471897487"/>
      <w:bookmarkEnd w:id="35"/>
      <w:r w:rsidRPr="009C78C3">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B57D9B" w:rsidRPr="00B57D9B">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B57D9B" w:rsidRPr="00B57D9B">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7189748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w:t>
      </w:r>
      <w:proofErr w:type="gramStart"/>
      <w:r w:rsidRPr="00E71A48">
        <w:rPr>
          <w:sz w:val="24"/>
          <w:szCs w:val="24"/>
        </w:rPr>
        <w:t>и</w:t>
      </w:r>
      <w:r w:rsidR="000607E2">
        <w:rPr>
          <w:sz w:val="24"/>
          <w:szCs w:val="24"/>
        </w:rPr>
        <w:t>\\</w:t>
      </w:r>
      <w:proofErr w:type="spellStart"/>
      <w:r w:rsidRPr="00E71A48">
        <w:rPr>
          <w:sz w:val="24"/>
          <w:szCs w:val="24"/>
        </w:rPr>
        <w:t>зучит</w:t>
      </w:r>
      <w:proofErr w:type="spellEnd"/>
      <w:proofErr w:type="gramEnd"/>
      <w:r w:rsidRPr="00E71A48">
        <w:rPr>
          <w:sz w:val="24"/>
          <w:szCs w:val="24"/>
        </w:rPr>
        <w:t xml:space="preserve">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B57D9B" w:rsidRPr="00B57D9B">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1897489"/>
      <w:bookmarkStart w:id="53" w:name="_Ref306144164"/>
      <w:r w:rsidRPr="00F647F7">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5865142"/>
      <w:bookmarkStart w:id="64" w:name="_Toc468976287"/>
      <w:bookmarkStart w:id="65" w:name="_Toc469483008"/>
      <w:bookmarkStart w:id="66"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B57D9B">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B57D9B" w:rsidRPr="00B57D9B">
        <w:rPr>
          <w:b w:val="0"/>
          <w:szCs w:val="24"/>
        </w:rPr>
        <w:t>3.3</w:t>
      </w:r>
      <w:r w:rsidR="004E0F05">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2D4BC6" w:rsidRDefault="002D4BC6" w:rsidP="00750D4A">
      <w:pPr>
        <w:pStyle w:val="3"/>
        <w:numPr>
          <w:ilvl w:val="3"/>
          <w:numId w:val="1"/>
        </w:numPr>
        <w:ind w:left="709" w:firstLine="0"/>
        <w:jc w:val="both"/>
        <w:rPr>
          <w:b w:val="0"/>
          <w:szCs w:val="24"/>
        </w:rPr>
      </w:pPr>
      <w:bookmarkStart w:id="80" w:name="_Toc440361307"/>
      <w:bookmarkStart w:id="81" w:name="_Toc440376062"/>
      <w:bookmarkStart w:id="82" w:name="_Toc440376189"/>
      <w:bookmarkStart w:id="83" w:name="_Toc440382454"/>
      <w:bookmarkStart w:id="84" w:name="_Toc440447124"/>
      <w:bookmarkStart w:id="85" w:name="_Toc440620804"/>
      <w:bookmarkStart w:id="86" w:name="_Toc440631439"/>
      <w:bookmarkStart w:id="87" w:name="_Toc440875679"/>
      <w:bookmarkStart w:id="88" w:name="_Toc441131703"/>
      <w:bookmarkStart w:id="89" w:name="_Toc465865144"/>
      <w:bookmarkStart w:id="90" w:name="_Toc468976289"/>
      <w:bookmarkStart w:id="91" w:name="_Toc469483010"/>
      <w:bookmarkStart w:id="92"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2D4BC6" w:rsidRDefault="002D4BC6" w:rsidP="00750D4A">
      <w:pPr>
        <w:pStyle w:val="3"/>
        <w:numPr>
          <w:ilvl w:val="3"/>
          <w:numId w:val="1"/>
        </w:numPr>
        <w:ind w:left="709" w:firstLine="0"/>
        <w:jc w:val="both"/>
        <w:rPr>
          <w:b w:val="0"/>
          <w:szCs w:val="24"/>
        </w:rPr>
      </w:pPr>
      <w:bookmarkStart w:id="93" w:name="_Toc440361308"/>
      <w:bookmarkStart w:id="94" w:name="_Toc440376063"/>
      <w:bookmarkStart w:id="95" w:name="_Toc440376190"/>
      <w:bookmarkStart w:id="96" w:name="_Toc440382455"/>
      <w:bookmarkStart w:id="97" w:name="_Toc440447125"/>
      <w:bookmarkStart w:id="98" w:name="_Toc440620805"/>
      <w:bookmarkStart w:id="99" w:name="_Toc440631440"/>
      <w:bookmarkStart w:id="100" w:name="_Toc440875680"/>
      <w:bookmarkStart w:id="101" w:name="_Toc441131704"/>
      <w:bookmarkStart w:id="102" w:name="_Toc465865145"/>
      <w:bookmarkStart w:id="103" w:name="_Toc468976290"/>
      <w:bookmarkStart w:id="104" w:name="_Toc469483011"/>
      <w:bookmarkStart w:id="105"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B57D9B" w:rsidRPr="00B57D9B">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B57D9B" w:rsidRPr="00B57D9B">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B57D9B" w:rsidRPr="00B57D9B">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B57D9B">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B57D9B">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Pr>
          <w:b w:val="0"/>
          <w:szCs w:val="24"/>
        </w:rPr>
        <w:t xml:space="preserve"> </w:t>
      </w:r>
    </w:p>
    <w:p w:rsidR="002D4BC6" w:rsidRPr="002D4BC6" w:rsidRDefault="002D4BC6" w:rsidP="00750D4A">
      <w:pPr>
        <w:pStyle w:val="3"/>
        <w:ind w:left="0" w:firstLine="709"/>
        <w:jc w:val="both"/>
        <w:rPr>
          <w:b w:val="0"/>
          <w:szCs w:val="24"/>
        </w:rPr>
      </w:pPr>
      <w:bookmarkStart w:id="106" w:name="_Toc440361309"/>
      <w:bookmarkStart w:id="107" w:name="_Toc440376064"/>
      <w:bookmarkStart w:id="108" w:name="_Toc440376191"/>
      <w:bookmarkStart w:id="109" w:name="_Toc440382456"/>
      <w:bookmarkStart w:id="110" w:name="_Toc440447126"/>
      <w:bookmarkStart w:id="111" w:name="_Toc440620806"/>
      <w:bookmarkStart w:id="112" w:name="_Toc440631441"/>
      <w:bookmarkStart w:id="113" w:name="_Toc440875681"/>
      <w:bookmarkStart w:id="114" w:name="_Toc441131705"/>
      <w:bookmarkStart w:id="115" w:name="_Toc465865146"/>
      <w:bookmarkStart w:id="116" w:name="_Toc468976291"/>
      <w:bookmarkStart w:id="117" w:name="_Toc469483012"/>
      <w:bookmarkStart w:id="118"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B57D9B">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2D4BC6" w:rsidRPr="002D4BC6" w:rsidRDefault="002D4BC6" w:rsidP="00750D4A">
      <w:pPr>
        <w:pStyle w:val="3"/>
        <w:ind w:left="0" w:firstLine="709"/>
        <w:jc w:val="both"/>
        <w:rPr>
          <w:b w:val="0"/>
          <w:szCs w:val="24"/>
        </w:rPr>
      </w:pPr>
      <w:bookmarkStart w:id="119" w:name="_Toc440361310"/>
      <w:bookmarkStart w:id="120" w:name="_Toc440376065"/>
      <w:bookmarkStart w:id="121" w:name="_Toc440376192"/>
      <w:bookmarkStart w:id="122" w:name="_Toc440382457"/>
      <w:bookmarkStart w:id="123" w:name="_Toc440447127"/>
      <w:bookmarkStart w:id="124" w:name="_Toc440620807"/>
      <w:bookmarkStart w:id="125" w:name="_Toc440631442"/>
      <w:bookmarkStart w:id="126" w:name="_Toc440875682"/>
      <w:bookmarkStart w:id="127" w:name="_Toc441131706"/>
      <w:bookmarkStart w:id="128" w:name="_Toc465865147"/>
      <w:bookmarkStart w:id="129" w:name="_Toc468976292"/>
      <w:bookmarkStart w:id="130" w:name="_Toc469483013"/>
      <w:bookmarkStart w:id="131"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B57D9B">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B57D9B">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9"/>
      <w:bookmarkEnd w:id="120"/>
      <w:bookmarkEnd w:id="121"/>
      <w:bookmarkEnd w:id="122"/>
      <w:bookmarkEnd w:id="123"/>
      <w:bookmarkEnd w:id="124"/>
      <w:bookmarkEnd w:id="125"/>
      <w:bookmarkEnd w:id="126"/>
      <w:bookmarkEnd w:id="127"/>
      <w:bookmarkEnd w:id="128"/>
      <w:bookmarkEnd w:id="129"/>
      <w:bookmarkEnd w:id="130"/>
      <w:bookmarkEnd w:id="131"/>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2" w:name="_Проект_договора"/>
      <w:bookmarkStart w:id="133" w:name="_Ref305973574"/>
      <w:bookmarkStart w:id="134" w:name="_Ref440272931"/>
      <w:bookmarkStart w:id="135" w:name="_Ref440274025"/>
      <w:bookmarkStart w:id="136" w:name="_Ref440292752"/>
      <w:bookmarkStart w:id="137" w:name="_Toc471897496"/>
      <w:bookmarkEnd w:id="53"/>
      <w:bookmarkEnd w:id="132"/>
      <w:r w:rsidRPr="006238AF">
        <w:rPr>
          <w:szCs w:val="24"/>
        </w:rPr>
        <w:lastRenderedPageBreak/>
        <w:t xml:space="preserve">Проект </w:t>
      </w:r>
      <w:r w:rsidR="00123C70" w:rsidRPr="006238AF">
        <w:rPr>
          <w:szCs w:val="24"/>
        </w:rPr>
        <w:t>Договор</w:t>
      </w:r>
      <w:r w:rsidRPr="006238AF">
        <w:rPr>
          <w:szCs w:val="24"/>
        </w:rPr>
        <w:t>а</w:t>
      </w:r>
      <w:bookmarkEnd w:id="13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4"/>
      <w:bookmarkEnd w:id="135"/>
      <w:bookmarkEnd w:id="136"/>
      <w:bookmarkEnd w:id="137"/>
    </w:p>
    <w:p w:rsidR="00953802" w:rsidRPr="006238AF" w:rsidRDefault="00216641" w:rsidP="00953802">
      <w:pPr>
        <w:pStyle w:val="2"/>
        <w:tabs>
          <w:tab w:val="clear" w:pos="1700"/>
          <w:tab w:val="left" w:pos="567"/>
        </w:tabs>
        <w:spacing w:line="264" w:lineRule="auto"/>
      </w:pPr>
      <w:bookmarkStart w:id="138" w:name="_Toc471897497"/>
      <w:r w:rsidRPr="006238AF">
        <w:t>Проект договора</w:t>
      </w:r>
      <w:bookmarkEnd w:id="138"/>
    </w:p>
    <w:p w:rsidR="00953802" w:rsidRPr="003803A7" w:rsidRDefault="00953802" w:rsidP="00953802">
      <w:pPr>
        <w:pStyle w:val="3"/>
        <w:ind w:left="0" w:firstLine="709"/>
        <w:jc w:val="both"/>
        <w:rPr>
          <w:b w:val="0"/>
        </w:rPr>
      </w:pPr>
      <w:bookmarkStart w:id="139" w:name="_Toc439238031"/>
      <w:bookmarkStart w:id="140" w:name="_Toc439238153"/>
      <w:bookmarkStart w:id="141" w:name="_Toc439252705"/>
      <w:bookmarkStart w:id="142" w:name="_Toc439323563"/>
      <w:bookmarkStart w:id="143" w:name="_Toc439323679"/>
      <w:bookmarkStart w:id="144" w:name="_Toc440361313"/>
      <w:bookmarkStart w:id="145" w:name="_Toc440376068"/>
      <w:bookmarkStart w:id="146" w:name="_Toc440376195"/>
      <w:bookmarkStart w:id="147" w:name="_Toc440382460"/>
      <w:bookmarkStart w:id="148" w:name="_Toc440447130"/>
      <w:bookmarkStart w:id="149" w:name="_Toc440620810"/>
      <w:bookmarkStart w:id="150" w:name="_Toc440631445"/>
      <w:bookmarkStart w:id="151" w:name="_Toc440875685"/>
      <w:bookmarkStart w:id="152" w:name="_Toc441131709"/>
      <w:bookmarkStart w:id="153" w:name="_Toc465865150"/>
      <w:bookmarkStart w:id="154" w:name="_Toc468976295"/>
      <w:bookmarkStart w:id="155" w:name="_Toc469483016"/>
      <w:bookmarkStart w:id="156"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6238AF" w:rsidRDefault="0094713A" w:rsidP="0094713A">
      <w:pPr>
        <w:pStyle w:val="3"/>
        <w:ind w:left="0" w:firstLine="709"/>
        <w:jc w:val="both"/>
        <w:rPr>
          <w:b w:val="0"/>
        </w:rPr>
      </w:pPr>
      <w:bookmarkStart w:id="157" w:name="_Toc439238032"/>
      <w:bookmarkStart w:id="158" w:name="_Toc439238154"/>
      <w:bookmarkStart w:id="159" w:name="_Toc439252706"/>
      <w:bookmarkStart w:id="160" w:name="_Toc439323564"/>
      <w:bookmarkStart w:id="161" w:name="_Toc439323680"/>
      <w:bookmarkStart w:id="162" w:name="_Toc440361314"/>
      <w:bookmarkStart w:id="163" w:name="_Toc440376069"/>
      <w:bookmarkStart w:id="164" w:name="_Toc440376196"/>
      <w:bookmarkStart w:id="165" w:name="_Toc440382461"/>
      <w:bookmarkStart w:id="166" w:name="_Toc440447131"/>
      <w:bookmarkStart w:id="167" w:name="_Toc440620811"/>
      <w:bookmarkStart w:id="168" w:name="_Toc440631446"/>
      <w:bookmarkStart w:id="169" w:name="_Toc440875686"/>
      <w:bookmarkStart w:id="170" w:name="_Toc441131710"/>
      <w:bookmarkStart w:id="171" w:name="_Toc465865151"/>
      <w:bookmarkStart w:id="172" w:name="_Toc468976296"/>
      <w:bookmarkStart w:id="173" w:name="_Toc469483017"/>
      <w:bookmarkStart w:id="174"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B57D9B">
        <w:rPr>
          <w:b w:val="0"/>
        </w:rPr>
        <w:t>5.6</w:t>
      </w:r>
      <w:r w:rsidR="00812BD9">
        <w:rPr>
          <w:b w:val="0"/>
        </w:rPr>
        <w:fldChar w:fldCharType="end"/>
      </w:r>
      <w:r w:rsidRPr="006238AF">
        <w:rPr>
          <w:b w:val="0"/>
        </w:rPr>
        <w:t>) и приложить его к своей Заявке.</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4713A" w:rsidRPr="003303E9" w:rsidRDefault="0094713A" w:rsidP="0094713A">
      <w:pPr>
        <w:pStyle w:val="3"/>
        <w:ind w:left="0" w:firstLine="709"/>
        <w:jc w:val="both"/>
        <w:rPr>
          <w:b w:val="0"/>
        </w:rPr>
      </w:pPr>
      <w:bookmarkStart w:id="175" w:name="_Toc439238033"/>
      <w:bookmarkStart w:id="176" w:name="_Toc439238155"/>
      <w:bookmarkStart w:id="177" w:name="_Toc439252707"/>
      <w:bookmarkStart w:id="178" w:name="_Toc439323565"/>
      <w:bookmarkStart w:id="179" w:name="_Toc439323681"/>
      <w:bookmarkStart w:id="180" w:name="_Toc440361315"/>
      <w:bookmarkStart w:id="181" w:name="_Toc440376070"/>
      <w:bookmarkStart w:id="182" w:name="_Toc440376197"/>
      <w:bookmarkStart w:id="183" w:name="_Toc440382462"/>
      <w:bookmarkStart w:id="184" w:name="_Toc440447132"/>
      <w:bookmarkStart w:id="185" w:name="_Toc440620812"/>
      <w:bookmarkStart w:id="186" w:name="_Toc440631447"/>
      <w:bookmarkStart w:id="187" w:name="_Toc440875687"/>
      <w:bookmarkStart w:id="188" w:name="_Toc441131711"/>
      <w:bookmarkStart w:id="189" w:name="_Toc465865152"/>
      <w:bookmarkStart w:id="190" w:name="_Toc468976297"/>
      <w:bookmarkStart w:id="191" w:name="_Toc469483018"/>
      <w:bookmarkStart w:id="192"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53802" w:rsidRPr="003303E9" w:rsidRDefault="00953802" w:rsidP="00953802">
      <w:pPr>
        <w:pStyle w:val="2"/>
        <w:tabs>
          <w:tab w:val="clear" w:pos="1700"/>
          <w:tab w:val="left" w:pos="567"/>
        </w:tabs>
        <w:spacing w:line="264" w:lineRule="auto"/>
      </w:pPr>
      <w:bookmarkStart w:id="193" w:name="_Toc471897501"/>
      <w:r w:rsidRPr="003303E9">
        <w:rPr>
          <w:bCs w:val="0"/>
        </w:rPr>
        <w:t>Антикоррупционная оговорка, включаемая в проект договора</w:t>
      </w:r>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20814"/>
      <w:bookmarkStart w:id="204" w:name="_Toc440631449"/>
      <w:bookmarkStart w:id="205" w:name="_Toc440875689"/>
      <w:bookmarkStart w:id="206" w:name="_Toc441131713"/>
      <w:bookmarkStart w:id="207" w:name="_Toc465865154"/>
      <w:bookmarkStart w:id="208" w:name="_Toc468976299"/>
      <w:bookmarkStart w:id="209" w:name="_Toc469483020"/>
      <w:bookmarkStart w:id="210"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B57D9B">
        <w:rPr>
          <w:b w:val="0"/>
        </w:rPr>
        <w:t>2.2.3</w:t>
      </w:r>
      <w:r w:rsidR="00812BD9">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20815"/>
      <w:bookmarkStart w:id="221" w:name="_Toc440631450"/>
      <w:bookmarkStart w:id="222" w:name="_Toc440875690"/>
      <w:bookmarkStart w:id="223" w:name="_Toc441131714"/>
      <w:bookmarkStart w:id="224" w:name="_Toc465865155"/>
      <w:bookmarkStart w:id="225" w:name="_Toc468976300"/>
      <w:bookmarkStart w:id="226" w:name="_Toc469483021"/>
      <w:bookmarkStart w:id="227"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20816"/>
      <w:bookmarkStart w:id="239" w:name="_Toc440631451"/>
      <w:bookmarkStart w:id="240" w:name="_Toc440875691"/>
      <w:bookmarkStart w:id="241" w:name="_Toc441131715"/>
      <w:bookmarkStart w:id="242" w:name="_Toc465865156"/>
      <w:bookmarkStart w:id="243" w:name="_Toc468976301"/>
      <w:bookmarkStart w:id="244" w:name="_Toc469483022"/>
      <w:bookmarkStart w:id="245" w:name="_Toc471897504"/>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726981" w:rsidRPr="00F31976" w:rsidRDefault="00726981" w:rsidP="00726981">
      <w:pPr>
        <w:pStyle w:val="2"/>
        <w:tabs>
          <w:tab w:val="clear" w:pos="1700"/>
          <w:tab w:val="left" w:pos="567"/>
        </w:tabs>
        <w:spacing w:line="264" w:lineRule="auto"/>
        <w:rPr>
          <w:bCs w:val="0"/>
        </w:rPr>
      </w:pPr>
      <w:bookmarkStart w:id="250" w:name="_Toc469470557"/>
      <w:bookmarkStart w:id="251" w:name="_Toc471897505"/>
      <w:r w:rsidRPr="00F31976">
        <w:rPr>
          <w:bCs w:val="0"/>
        </w:rPr>
        <w:lastRenderedPageBreak/>
        <w:t>Дополнительные условия, включаемые в проект договора</w:t>
      </w:r>
      <w:bookmarkEnd w:id="250"/>
      <w:bookmarkEnd w:id="251"/>
    </w:p>
    <w:p w:rsidR="00726981" w:rsidRPr="00F31976" w:rsidRDefault="00726981" w:rsidP="00726981">
      <w:pPr>
        <w:pStyle w:val="3"/>
        <w:ind w:left="0" w:firstLine="709"/>
        <w:jc w:val="both"/>
        <w:rPr>
          <w:b w:val="0"/>
        </w:rPr>
      </w:pPr>
      <w:bookmarkStart w:id="252" w:name="_Toc469470558"/>
      <w:bookmarkStart w:id="253" w:name="_Toc469483024"/>
      <w:bookmarkStart w:id="254"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B57D9B">
        <w:rPr>
          <w:b w:val="0"/>
        </w:rPr>
        <w:t>2.3.3</w:t>
      </w:r>
      <w:r w:rsidR="00812BD9">
        <w:rPr>
          <w:b w:val="0"/>
        </w:rPr>
        <w:fldChar w:fldCharType="end"/>
      </w:r>
      <w:r w:rsidRPr="00F31976">
        <w:rPr>
          <w:b w:val="0"/>
        </w:rPr>
        <w:t>).</w:t>
      </w:r>
      <w:bookmarkEnd w:id="252"/>
      <w:bookmarkEnd w:id="253"/>
      <w:bookmarkEnd w:id="254"/>
    </w:p>
    <w:p w:rsidR="00726981" w:rsidRPr="00F31976" w:rsidRDefault="00726981" w:rsidP="00726981">
      <w:pPr>
        <w:pStyle w:val="3"/>
        <w:ind w:left="0" w:firstLine="709"/>
        <w:jc w:val="both"/>
        <w:rPr>
          <w:b w:val="0"/>
          <w:szCs w:val="24"/>
        </w:rPr>
      </w:pPr>
      <w:bookmarkStart w:id="255" w:name="_Toc469470559"/>
      <w:bookmarkStart w:id="256" w:name="_Toc469483025"/>
      <w:bookmarkStart w:id="257"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726981" w:rsidRPr="00F31976" w:rsidRDefault="00726981" w:rsidP="00726981">
      <w:pPr>
        <w:pStyle w:val="3"/>
        <w:ind w:left="0" w:firstLine="709"/>
        <w:jc w:val="both"/>
        <w:rPr>
          <w:b w:val="0"/>
          <w:szCs w:val="24"/>
        </w:rPr>
      </w:pPr>
      <w:bookmarkStart w:id="258" w:name="_Ref469470272"/>
      <w:bookmarkStart w:id="259" w:name="_Toc469470560"/>
      <w:bookmarkStart w:id="260" w:name="_Toc469483026"/>
      <w:bookmarkStart w:id="261" w:name="_Toc471897508"/>
      <w:r w:rsidRPr="00F31976">
        <w:rPr>
          <w:b w:val="0"/>
        </w:rPr>
        <w:t>Дополнительные</w:t>
      </w:r>
      <w:r w:rsidRPr="00F31976">
        <w:rPr>
          <w:b w:val="0"/>
          <w:szCs w:val="24"/>
        </w:rPr>
        <w:t xml:space="preserve"> условия:</w:t>
      </w:r>
      <w:bookmarkEnd w:id="258"/>
      <w:bookmarkEnd w:id="259"/>
      <w:bookmarkEnd w:id="260"/>
      <w:bookmarkEnd w:id="261"/>
    </w:p>
    <w:p w:rsidR="00726981" w:rsidRPr="00F31976" w:rsidRDefault="00726981" w:rsidP="00726981">
      <w:pPr>
        <w:pStyle w:val="3"/>
        <w:numPr>
          <w:ilvl w:val="0"/>
          <w:numId w:val="0"/>
        </w:numPr>
        <w:ind w:firstLine="709"/>
        <w:jc w:val="both"/>
        <w:rPr>
          <w:b w:val="0"/>
          <w:szCs w:val="24"/>
        </w:rPr>
      </w:pPr>
      <w:bookmarkStart w:id="262" w:name="_Toc469470561"/>
      <w:bookmarkStart w:id="263" w:name="_Toc469483027"/>
      <w:bookmarkStart w:id="264"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726981" w:rsidRPr="00F31976" w:rsidRDefault="00726981" w:rsidP="00726981">
      <w:pPr>
        <w:pStyle w:val="3"/>
        <w:numPr>
          <w:ilvl w:val="0"/>
          <w:numId w:val="0"/>
        </w:numPr>
        <w:ind w:firstLine="709"/>
        <w:jc w:val="both"/>
        <w:rPr>
          <w:b w:val="0"/>
          <w:szCs w:val="24"/>
        </w:rPr>
      </w:pPr>
      <w:bookmarkStart w:id="265" w:name="_Toc469470562"/>
      <w:bookmarkStart w:id="266" w:name="_Toc469483028"/>
      <w:bookmarkStart w:id="267"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726981" w:rsidRPr="00F31976" w:rsidRDefault="00726981" w:rsidP="00726981">
      <w:pPr>
        <w:pStyle w:val="3"/>
        <w:numPr>
          <w:ilvl w:val="0"/>
          <w:numId w:val="0"/>
        </w:numPr>
        <w:ind w:firstLine="709"/>
        <w:jc w:val="both"/>
        <w:rPr>
          <w:b w:val="0"/>
          <w:szCs w:val="24"/>
        </w:rPr>
      </w:pPr>
      <w:bookmarkStart w:id="268" w:name="_Toc469470563"/>
      <w:bookmarkStart w:id="269" w:name="_Toc469483029"/>
      <w:bookmarkStart w:id="270"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726981" w:rsidRPr="007E5B28" w:rsidRDefault="00726981" w:rsidP="00726981">
      <w:pPr>
        <w:pStyle w:val="3"/>
        <w:numPr>
          <w:ilvl w:val="0"/>
          <w:numId w:val="0"/>
        </w:numPr>
        <w:ind w:firstLine="709"/>
        <w:jc w:val="both"/>
        <w:rPr>
          <w:b w:val="0"/>
          <w:szCs w:val="24"/>
        </w:rPr>
      </w:pPr>
      <w:bookmarkStart w:id="271" w:name="_Toc469470564"/>
      <w:bookmarkStart w:id="272" w:name="_Toc469483030"/>
      <w:bookmarkStart w:id="273"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7514"/>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20819"/>
      <w:bookmarkStart w:id="285" w:name="_Toc440631454"/>
      <w:bookmarkStart w:id="286" w:name="_Toc440875694"/>
      <w:bookmarkStart w:id="287" w:name="_Toc441131718"/>
      <w:bookmarkStart w:id="288" w:name="_Toc465865159"/>
      <w:bookmarkStart w:id="289" w:name="_Toc468976304"/>
      <w:bookmarkStart w:id="290" w:name="_Toc469483033"/>
      <w:bookmarkStart w:id="291" w:name="_Toc471897515"/>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B57D9B" w:rsidRPr="00B57D9B">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B57D9B" w:rsidRPr="00B57D9B">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B57D9B" w:rsidRPr="00B57D9B">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B57D9B" w:rsidRPr="00B57D9B">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B57D9B">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B57D9B" w:rsidRPr="00B57D9B">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B57D9B">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B57D9B">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B57D9B" w:rsidRPr="00B57D9B">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B57D9B" w:rsidRPr="00B57D9B">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20820"/>
      <w:bookmarkStart w:id="303" w:name="_Toc440631455"/>
      <w:bookmarkStart w:id="304" w:name="_Toc440875695"/>
      <w:bookmarkStart w:id="305" w:name="_Toc441131719"/>
      <w:bookmarkStart w:id="306" w:name="_Toc465865160"/>
      <w:bookmarkStart w:id="307" w:name="_Toc468976305"/>
      <w:bookmarkStart w:id="308" w:name="_Toc469483034"/>
      <w:bookmarkStart w:id="309"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7517"/>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B57D9B" w:rsidRPr="00B57D9B">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7518"/>
      <w:bookmarkEnd w:id="313"/>
      <w:bookmarkEnd w:id="314"/>
      <w:r w:rsidRPr="00E71A48">
        <w:lastRenderedPageBreak/>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20823"/>
      <w:bookmarkStart w:id="325" w:name="_Toc440631458"/>
      <w:bookmarkStart w:id="326" w:name="_Toc440875698"/>
      <w:bookmarkStart w:id="327" w:name="_Toc441131722"/>
      <w:bookmarkStart w:id="328" w:name="_Toc465865163"/>
      <w:bookmarkStart w:id="329" w:name="_Toc468976308"/>
      <w:bookmarkStart w:id="330" w:name="_Toc469483037"/>
      <w:bookmarkStart w:id="331" w:name="_Toc471897519"/>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B57D9B">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3"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3"/>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B57D9B" w:rsidRPr="00B57D9B">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B57D9B" w:rsidRPr="00B57D9B">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B57D9B">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sidR="000607E2">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B57D9B" w:rsidRPr="00B57D9B">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8D581B"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B57D9B" w:rsidRPr="00B57D9B">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rsidRPr="008D581B">
        <w:fldChar w:fldCharType="begin"/>
      </w:r>
      <w:r w:rsidR="004E0F05" w:rsidRPr="008D581B">
        <w:instrText xml:space="preserve"> REF _Ref440279062 \r \h  \* MERGEFORMAT </w:instrText>
      </w:r>
      <w:r w:rsidR="004E0F05" w:rsidRPr="008D581B">
        <w:fldChar w:fldCharType="separate"/>
      </w:r>
      <w:r w:rsidR="00B57D9B" w:rsidRPr="008D581B">
        <w:rPr>
          <w:sz w:val="24"/>
          <w:szCs w:val="24"/>
        </w:rPr>
        <w:t>б)</w:t>
      </w:r>
      <w:r w:rsidR="004E0F05" w:rsidRPr="008D581B">
        <w:fldChar w:fldCharType="end"/>
      </w:r>
      <w:r w:rsidR="00FA5339" w:rsidRPr="008D581B">
        <w:rPr>
          <w:sz w:val="24"/>
          <w:szCs w:val="24"/>
        </w:rPr>
        <w:t>,</w:t>
      </w:r>
      <w:r w:rsidR="007638F4" w:rsidRPr="008D581B">
        <w:rPr>
          <w:sz w:val="24"/>
          <w:szCs w:val="24"/>
        </w:rPr>
        <w:t xml:space="preserve"> </w:t>
      </w:r>
      <w:r w:rsidR="004E0F05" w:rsidRPr="008D581B">
        <w:fldChar w:fldCharType="begin"/>
      </w:r>
      <w:r w:rsidR="004E0F05" w:rsidRPr="008D581B">
        <w:instrText xml:space="preserve"> REF _Ref440372326 \r \h  \* MERGEFORMAT </w:instrText>
      </w:r>
      <w:r w:rsidR="004E0F05" w:rsidRPr="008D581B">
        <w:fldChar w:fldCharType="separate"/>
      </w:r>
      <w:r w:rsidR="00B57D9B" w:rsidRPr="008D581B">
        <w:rPr>
          <w:sz w:val="24"/>
          <w:szCs w:val="24"/>
        </w:rPr>
        <w:t>е)</w:t>
      </w:r>
      <w:r w:rsidR="004E0F05" w:rsidRPr="008D581B">
        <w:fldChar w:fldCharType="end"/>
      </w:r>
      <w:r w:rsidR="007638F4" w:rsidRPr="008D581B">
        <w:rPr>
          <w:sz w:val="24"/>
          <w:szCs w:val="24"/>
        </w:rPr>
        <w:t>,</w:t>
      </w:r>
      <w:r w:rsidR="00FA5339" w:rsidRPr="008D581B">
        <w:rPr>
          <w:sz w:val="24"/>
          <w:szCs w:val="24"/>
        </w:rPr>
        <w:t xml:space="preserve"> </w:t>
      </w:r>
      <w:r w:rsidR="00812BD9" w:rsidRPr="008D581B">
        <w:fldChar w:fldCharType="begin"/>
      </w:r>
      <w:r w:rsidR="001653DA" w:rsidRPr="008D581B">
        <w:instrText xml:space="preserve"> REF _Ref440371812 \r \h  \* MERGEFORMAT </w:instrText>
      </w:r>
      <w:r w:rsidR="00812BD9" w:rsidRPr="008D581B">
        <w:fldChar w:fldCharType="separate"/>
      </w:r>
      <w:r w:rsidR="00B57D9B" w:rsidRPr="008D581B">
        <w:rPr>
          <w:sz w:val="24"/>
          <w:szCs w:val="24"/>
        </w:rPr>
        <w:t>н)</w:t>
      </w:r>
      <w:r w:rsidR="00812BD9" w:rsidRPr="008D581B">
        <w:fldChar w:fldCharType="end"/>
      </w:r>
      <w:r w:rsidR="00FA5339" w:rsidRPr="008D581B">
        <w:rPr>
          <w:sz w:val="24"/>
          <w:szCs w:val="24"/>
        </w:rPr>
        <w:t xml:space="preserve">, </w:t>
      </w:r>
      <w:r w:rsidR="004E0F05" w:rsidRPr="008D581B">
        <w:fldChar w:fldCharType="begin"/>
      </w:r>
      <w:r w:rsidR="004E0F05" w:rsidRPr="008D581B">
        <w:instrText xml:space="preserve"> REF _Ref440371822 \r \h  \* MERGEFORMAT </w:instrText>
      </w:r>
      <w:r w:rsidR="004E0F05" w:rsidRPr="008D581B">
        <w:fldChar w:fldCharType="separate"/>
      </w:r>
      <w:r w:rsidR="00B57D9B" w:rsidRPr="008D581B">
        <w:rPr>
          <w:sz w:val="24"/>
          <w:szCs w:val="24"/>
        </w:rPr>
        <w:t>о)</w:t>
      </w:r>
      <w:r w:rsidR="004E0F05" w:rsidRPr="008D581B">
        <w:fldChar w:fldCharType="end"/>
      </w:r>
      <w:r w:rsidR="00F21407" w:rsidRPr="008D581B">
        <w:rPr>
          <w:sz w:val="24"/>
          <w:szCs w:val="24"/>
        </w:rPr>
        <w:t xml:space="preserve">, </w:t>
      </w:r>
      <w:r w:rsidR="00812BD9" w:rsidRPr="008D581B">
        <w:fldChar w:fldCharType="begin"/>
      </w:r>
      <w:r w:rsidR="001653DA" w:rsidRPr="008D581B">
        <w:instrText xml:space="preserve"> REF _Ref442189588 \r \h  \* MERGEFORMAT </w:instrText>
      </w:r>
      <w:r w:rsidR="00812BD9" w:rsidRPr="008D581B">
        <w:fldChar w:fldCharType="separate"/>
      </w:r>
      <w:r w:rsidR="00B57D9B" w:rsidRPr="008D581B">
        <w:rPr>
          <w:sz w:val="24"/>
          <w:szCs w:val="24"/>
        </w:rPr>
        <w:t>х)</w:t>
      </w:r>
      <w:r w:rsidR="00812BD9" w:rsidRPr="008D581B">
        <w:fldChar w:fldCharType="end"/>
      </w:r>
      <w:r w:rsidR="00F463E8" w:rsidRPr="008D581B">
        <w:rPr>
          <w:sz w:val="24"/>
          <w:szCs w:val="24"/>
        </w:rPr>
        <w:t xml:space="preserve"> п. </w:t>
      </w:r>
      <w:r w:rsidR="004E0F05" w:rsidRPr="008D581B">
        <w:fldChar w:fldCharType="begin"/>
      </w:r>
      <w:r w:rsidR="004E0F05" w:rsidRPr="008D581B">
        <w:instrText xml:space="preserve"> REF _Ref306005578 \r \h  \* MERGEFORMAT </w:instrText>
      </w:r>
      <w:r w:rsidR="004E0F05" w:rsidRPr="008D581B">
        <w:fldChar w:fldCharType="separate"/>
      </w:r>
      <w:r w:rsidR="00B57D9B" w:rsidRPr="008D581B">
        <w:rPr>
          <w:sz w:val="24"/>
          <w:szCs w:val="24"/>
        </w:rPr>
        <w:t>3.3.8.3</w:t>
      </w:r>
      <w:r w:rsidR="004E0F05" w:rsidRPr="008D581B">
        <w:fldChar w:fldCharType="end"/>
      </w:r>
      <w:r w:rsidR="00D90031" w:rsidRPr="008D581B">
        <w:rPr>
          <w:bCs w:val="0"/>
          <w:sz w:val="24"/>
          <w:szCs w:val="24"/>
        </w:rPr>
        <w:t>)</w:t>
      </w:r>
      <w:r w:rsidR="00AD3EBC" w:rsidRPr="008D581B">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B57D9B" w:rsidRPr="00B57D9B">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B57D9B" w:rsidRPr="00B57D9B">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4"/>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B57D9B">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B57D9B" w:rsidRPr="00B57D9B">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55279015"/>
      <w:bookmarkStart w:id="336"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6"/>
      <w:bookmarkEnd w:id="337"/>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B57D9B" w:rsidRPr="00B57D9B">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B57D9B" w:rsidRPr="00B57D9B">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8" w:name="_Ref115076752"/>
      <w:bookmarkStart w:id="339" w:name="_Ref191386109"/>
      <w:bookmarkStart w:id="340" w:name="_Ref191386419"/>
      <w:bookmarkStart w:id="341" w:name="_Toc440361327"/>
      <w:bookmarkStart w:id="342" w:name="_Toc440376082"/>
      <w:bookmarkStart w:id="343" w:name="_Toc440376209"/>
      <w:bookmarkStart w:id="344" w:name="_Toc440382474"/>
      <w:bookmarkStart w:id="345" w:name="_Toc440447144"/>
      <w:bookmarkStart w:id="346" w:name="_Toc440620824"/>
      <w:bookmarkStart w:id="347" w:name="_Toc440631459"/>
      <w:bookmarkStart w:id="348" w:name="_Toc440875699"/>
      <w:bookmarkStart w:id="349" w:name="_Toc441131723"/>
      <w:bookmarkStart w:id="350" w:name="_Toc465865164"/>
      <w:bookmarkStart w:id="351" w:name="_Toc468976309"/>
      <w:bookmarkStart w:id="352" w:name="_Toc469483038"/>
      <w:bookmarkStart w:id="353"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8"/>
      <w:bookmarkEnd w:id="339"/>
      <w:bookmarkEnd w:id="340"/>
      <w:r w:rsidRPr="00E71A48">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4" w:name="_Ref115076807"/>
      <w:bookmarkStart w:id="355" w:name="_Toc440361328"/>
      <w:bookmarkStart w:id="356" w:name="_Toc440376083"/>
      <w:bookmarkStart w:id="357" w:name="_Toc440376210"/>
      <w:bookmarkStart w:id="358" w:name="_Toc440382475"/>
      <w:bookmarkStart w:id="359" w:name="_Toc440447145"/>
      <w:bookmarkStart w:id="360" w:name="_Toc440620825"/>
      <w:bookmarkStart w:id="361" w:name="_Toc440631460"/>
      <w:bookmarkStart w:id="362" w:name="_Toc440875700"/>
      <w:bookmarkStart w:id="363" w:name="_Toc441131724"/>
      <w:bookmarkStart w:id="364" w:name="_Toc465865165"/>
      <w:bookmarkStart w:id="365" w:name="_Toc468976310"/>
      <w:bookmarkStart w:id="366" w:name="_Toc469483039"/>
      <w:bookmarkStart w:id="367"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8"/>
    </w:p>
    <w:p w:rsidR="00717F60" w:rsidRPr="009C78C3" w:rsidRDefault="00717F60" w:rsidP="00E71A48">
      <w:pPr>
        <w:pStyle w:val="3"/>
        <w:spacing w:line="264" w:lineRule="auto"/>
        <w:rPr>
          <w:szCs w:val="24"/>
        </w:rPr>
      </w:pPr>
      <w:bookmarkStart w:id="369" w:name="_Ref306008743"/>
      <w:bookmarkStart w:id="370" w:name="_Toc440361329"/>
      <w:bookmarkStart w:id="371" w:name="_Toc440376084"/>
      <w:bookmarkStart w:id="372" w:name="_Toc440376211"/>
      <w:bookmarkStart w:id="373" w:name="_Toc440382476"/>
      <w:bookmarkStart w:id="374" w:name="_Toc440447146"/>
      <w:bookmarkStart w:id="375" w:name="_Toc440620826"/>
      <w:bookmarkStart w:id="376" w:name="_Toc440631461"/>
      <w:bookmarkStart w:id="377" w:name="_Toc440875701"/>
      <w:bookmarkStart w:id="378" w:name="_Toc441131725"/>
      <w:bookmarkStart w:id="379" w:name="_Toc465865166"/>
      <w:bookmarkStart w:id="380" w:name="_Toc468976311"/>
      <w:bookmarkStart w:id="381" w:name="_Toc469483040"/>
      <w:bookmarkStart w:id="382"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3"/>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4" w:name="_Toc440361330"/>
      <w:bookmarkStart w:id="385" w:name="_Toc440376085"/>
      <w:bookmarkStart w:id="386" w:name="_Toc440376212"/>
      <w:bookmarkStart w:id="387" w:name="_Toc440382477"/>
      <w:bookmarkStart w:id="388" w:name="_Toc440447147"/>
      <w:bookmarkStart w:id="389" w:name="_Toc440620827"/>
      <w:bookmarkStart w:id="390" w:name="_Toc440631462"/>
      <w:bookmarkStart w:id="391" w:name="_Toc440875702"/>
      <w:bookmarkStart w:id="392" w:name="_Toc441131726"/>
      <w:bookmarkStart w:id="393" w:name="_Toc465865167"/>
      <w:bookmarkStart w:id="394" w:name="_Toc468976312"/>
      <w:bookmarkStart w:id="395" w:name="_Toc469483041"/>
      <w:bookmarkStart w:id="396" w:name="_Toc471897523"/>
      <w:r w:rsidRPr="009C78C3">
        <w:rPr>
          <w:szCs w:val="24"/>
        </w:rPr>
        <w:t xml:space="preserve">Требования к языку </w:t>
      </w:r>
      <w:r w:rsidR="004B5EB3" w:rsidRPr="009C78C3">
        <w:rPr>
          <w:szCs w:val="24"/>
        </w:rPr>
        <w:t>Заявк</w:t>
      </w:r>
      <w:r w:rsidRPr="009C78C3">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7" w:name="_Toc440361331"/>
      <w:bookmarkStart w:id="398" w:name="_Toc440376086"/>
      <w:bookmarkStart w:id="399" w:name="_Toc440376213"/>
      <w:bookmarkStart w:id="400" w:name="_Toc440382478"/>
      <w:bookmarkStart w:id="401" w:name="_Toc440447148"/>
      <w:bookmarkStart w:id="402" w:name="_Toc440620828"/>
      <w:bookmarkStart w:id="403" w:name="_Toc440631463"/>
      <w:bookmarkStart w:id="404" w:name="_Toc440875703"/>
      <w:bookmarkStart w:id="405" w:name="_Toc441131727"/>
      <w:bookmarkStart w:id="406" w:name="_Toc465865168"/>
      <w:bookmarkStart w:id="407" w:name="_Toc468976313"/>
      <w:bookmarkStart w:id="408" w:name="_Toc469483042"/>
      <w:bookmarkStart w:id="409" w:name="_Toc471897524"/>
      <w:r w:rsidRPr="00E71A48">
        <w:rPr>
          <w:szCs w:val="24"/>
        </w:rPr>
        <w:t xml:space="preserve">Требования к валюте </w:t>
      </w:r>
      <w:r w:rsidR="004B5EB3" w:rsidRPr="00E71A48">
        <w:rPr>
          <w:szCs w:val="24"/>
        </w:rPr>
        <w:t>Заявк</w:t>
      </w:r>
      <w:r w:rsidRPr="00E71A48">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10" w:name="_Toc440361332"/>
      <w:bookmarkStart w:id="411" w:name="_Toc440376087"/>
      <w:bookmarkStart w:id="412" w:name="_Toc440376214"/>
      <w:bookmarkStart w:id="413" w:name="_Toc440382479"/>
      <w:bookmarkStart w:id="414" w:name="_Toc440447149"/>
      <w:bookmarkStart w:id="415" w:name="_Toc440620829"/>
      <w:bookmarkStart w:id="416" w:name="_Toc440631464"/>
      <w:bookmarkStart w:id="417" w:name="_Toc440875704"/>
      <w:bookmarkStart w:id="418" w:name="_Toc441131728"/>
      <w:bookmarkStart w:id="419" w:name="_Toc465865169"/>
      <w:bookmarkStart w:id="420" w:name="_Ref468976032"/>
      <w:bookmarkStart w:id="421" w:name="_Ref468976086"/>
      <w:bookmarkStart w:id="422" w:name="_Toc468976314"/>
      <w:bookmarkStart w:id="423" w:name="_Toc469483043"/>
      <w:bookmarkStart w:id="424"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5"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5"/>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0607E2">
        <w:rPr>
          <w:b/>
          <w:bCs w:val="0"/>
          <w:sz w:val="24"/>
          <w:szCs w:val="24"/>
          <w:u w:val="single"/>
        </w:rPr>
        <w:t>По Лоту №1</w:t>
      </w:r>
      <w:r w:rsidRPr="00C12FA4">
        <w:rPr>
          <w:b/>
          <w:bCs w:val="0"/>
          <w:sz w:val="24"/>
          <w:szCs w:val="24"/>
          <w:u w:val="single"/>
        </w:rPr>
        <w:t>:</w:t>
      </w:r>
      <w:r w:rsidR="00717F60" w:rsidRPr="00C12FA4">
        <w:rPr>
          <w:bCs w:val="0"/>
          <w:sz w:val="24"/>
          <w:szCs w:val="24"/>
        </w:rPr>
        <w:t xml:space="preserve"> </w:t>
      </w:r>
      <w:r w:rsidR="000607E2" w:rsidRPr="000607E2">
        <w:rPr>
          <w:b/>
          <w:sz w:val="24"/>
          <w:szCs w:val="24"/>
        </w:rPr>
        <w:t>2 400 000</w:t>
      </w:r>
      <w:r w:rsidR="000607E2" w:rsidRPr="000607E2">
        <w:rPr>
          <w:sz w:val="24"/>
          <w:szCs w:val="24"/>
        </w:rPr>
        <w:t xml:space="preserve"> (Два миллиона четыреста тысяч) рублей 00 копеек РФ, без учета НДС; НДС составляет </w:t>
      </w:r>
      <w:r w:rsidR="000607E2" w:rsidRPr="000607E2">
        <w:rPr>
          <w:b/>
          <w:sz w:val="24"/>
          <w:szCs w:val="24"/>
        </w:rPr>
        <w:t>432 000</w:t>
      </w:r>
      <w:r w:rsidR="000607E2" w:rsidRPr="000607E2">
        <w:rPr>
          <w:sz w:val="24"/>
          <w:szCs w:val="24"/>
        </w:rPr>
        <w:t xml:space="preserve"> (Четыреста тридцать две тысячи) рублей 00 копеек РФ; </w:t>
      </w:r>
      <w:r w:rsidR="000607E2" w:rsidRPr="000607E2">
        <w:rPr>
          <w:b/>
          <w:sz w:val="24"/>
          <w:szCs w:val="24"/>
        </w:rPr>
        <w:t xml:space="preserve">2 832 000 </w:t>
      </w:r>
      <w:r w:rsidR="000607E2" w:rsidRPr="000607E2">
        <w:rPr>
          <w:sz w:val="24"/>
          <w:szCs w:val="24"/>
        </w:rPr>
        <w:t>(Два миллиона восемьсот тридцать две тысячи) рублей 00 копеек РФ, с учетом НДС</w:t>
      </w:r>
      <w:r w:rsidR="000607E2">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B57D9B">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B57D9B">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8D581B">
        <w:rPr>
          <w:bCs w:val="0"/>
          <w:sz w:val="24"/>
          <w:szCs w:val="24"/>
        </w:rPr>
        <w:t>,</w:t>
      </w:r>
      <w:r w:rsidR="008D581B" w:rsidRPr="008D581B">
        <w:rPr>
          <w:sz w:val="24"/>
          <w:szCs w:val="24"/>
        </w:rPr>
        <w:t xml:space="preserve"> 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B57D9B" w:rsidRPr="00B57D9B">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B57D9B">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B57D9B">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1B1DBF" w:rsidRDefault="00CE33C3" w:rsidP="00DB5C4F">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8D581B" w:rsidRPr="002727BB" w:rsidRDefault="008D581B" w:rsidP="008D581B">
      <w:pPr>
        <w:numPr>
          <w:ilvl w:val="0"/>
          <w:numId w:val="21"/>
        </w:numPr>
        <w:suppressAutoHyphens w:val="0"/>
        <w:spacing w:line="264" w:lineRule="auto"/>
        <w:rPr>
          <w:sz w:val="24"/>
          <w:szCs w:val="24"/>
          <w:lang w:eastAsia="ru-RU"/>
        </w:rPr>
      </w:pPr>
      <w:r w:rsidRPr="002727B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8D581B" w:rsidRPr="008D581B" w:rsidRDefault="008D581B" w:rsidP="008D581B">
      <w:pPr>
        <w:tabs>
          <w:tab w:val="left" w:pos="1260"/>
        </w:tabs>
        <w:autoSpaceDE w:val="0"/>
        <w:spacing w:line="240" w:lineRule="auto"/>
        <w:rPr>
          <w:sz w:val="24"/>
          <w:szCs w:val="24"/>
        </w:rPr>
      </w:pPr>
    </w:p>
    <w:p w:rsidR="008D581B" w:rsidRPr="008D581B" w:rsidRDefault="008D581B" w:rsidP="008D581B">
      <w:pPr>
        <w:tabs>
          <w:tab w:val="left" w:pos="1260"/>
        </w:tabs>
        <w:autoSpaceDE w:val="0"/>
        <w:spacing w:line="240" w:lineRule="auto"/>
        <w:rPr>
          <w:sz w:val="24"/>
          <w:szCs w:val="24"/>
        </w:rPr>
      </w:pP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lastRenderedPageBreak/>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B57D9B" w:rsidRPr="00B57D9B">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B57D9B" w:rsidRPr="00B57D9B">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w:t>
      </w:r>
      <w:r w:rsidRPr="008B51A2">
        <w:rPr>
          <w:sz w:val="24"/>
          <w:szCs w:val="24"/>
        </w:rPr>
        <w:lastRenderedPageBreak/>
        <w:t xml:space="preserve">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B57D9B" w:rsidRPr="00B57D9B">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B57D9B" w:rsidRPr="00B57D9B">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B57D9B" w:rsidRPr="00B57D9B">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B57D9B" w:rsidRPr="00B57D9B">
        <w:rPr>
          <w:sz w:val="24"/>
          <w:szCs w:val="24"/>
        </w:rPr>
        <w:t>5.12</w:t>
      </w:r>
      <w:r w:rsidR="00B57D9B">
        <w:t>.2.18</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B57D9B" w:rsidRPr="00B57D9B">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5"/>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1"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xml:space="preserve">). В </w:t>
      </w:r>
      <w:r w:rsidRPr="00577EC9">
        <w:rPr>
          <w:sz w:val="24"/>
          <w:szCs w:val="24"/>
        </w:rPr>
        <w:lastRenderedPageBreak/>
        <w:t>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B57D9B">
        <w:t>4</w:t>
      </w:r>
      <w:r w:rsidR="004E0F05">
        <w:fldChar w:fldCharType="end"/>
      </w:r>
      <w:r w:rsidRPr="00D95A91">
        <w:rPr>
          <w:sz w:val="24"/>
          <w:szCs w:val="24"/>
        </w:rPr>
        <w:t>, в соответствии с требованиями законодательства Российской Федерации);</w:t>
      </w:r>
      <w:bookmarkEnd w:id="457"/>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8"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B57D9B">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8"/>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B57D9B" w:rsidRPr="00B57D9B">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B57D9B" w:rsidRPr="00B57D9B">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B57D9B">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B57D9B" w:rsidRPr="00B57D9B">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lastRenderedPageBreak/>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9"/>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DB5C4F">
        <w:rPr>
          <w:bCs w:val="0"/>
          <w:sz w:val="24"/>
          <w:szCs w:val="24"/>
        </w:rPr>
        <w:t xml:space="preserve">Документы, указанные в </w:t>
      </w:r>
      <w:r w:rsidR="00306DE6" w:rsidRPr="008B51A2">
        <w:rPr>
          <w:bCs w:val="0"/>
          <w:sz w:val="24"/>
          <w:szCs w:val="24"/>
        </w:rPr>
        <w:t>п</w:t>
      </w:r>
      <w:r w:rsidR="00306DE6" w:rsidRPr="00DB5C4F">
        <w:rPr>
          <w:sz w:val="24"/>
          <w:szCs w:val="24"/>
        </w:rPr>
        <w:t>.</w:t>
      </w:r>
      <w:r w:rsidR="001248B1" w:rsidRPr="00DB5C4F">
        <w:rPr>
          <w:sz w:val="24"/>
          <w:szCs w:val="24"/>
        </w:rPr>
        <w:t xml:space="preserve"> </w:t>
      </w:r>
      <w:r w:rsidR="00812BD9" w:rsidRPr="00DB5C4F">
        <w:fldChar w:fldCharType="begin"/>
      </w:r>
      <w:r w:rsidR="001653DA" w:rsidRPr="00DB5C4F">
        <w:instrText xml:space="preserve"> REF _Ref442189588 \r \h  \* MERGEFORMAT </w:instrText>
      </w:r>
      <w:r w:rsidR="00812BD9" w:rsidRPr="00DB5C4F">
        <w:fldChar w:fldCharType="separate"/>
      </w:r>
      <w:r w:rsidR="00B57D9B" w:rsidRPr="00DB5C4F">
        <w:rPr>
          <w:sz w:val="24"/>
          <w:szCs w:val="24"/>
        </w:rPr>
        <w:t>х)</w:t>
      </w:r>
      <w:r w:rsidR="00812BD9" w:rsidRPr="00DB5C4F">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B57D9B">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B57D9B" w:rsidRPr="00B57D9B">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B57D9B">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B57D9B" w:rsidRPr="00B57D9B">
        <w:rPr>
          <w:bCs w:val="0"/>
          <w:sz w:val="24"/>
          <w:szCs w:val="24"/>
          <w:lang w:val="en-US"/>
        </w:rPr>
        <w:t>a</w:t>
      </w:r>
      <w:r w:rsidR="00B57D9B" w:rsidRPr="00B57D9B">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B57D9B" w:rsidRPr="00B57D9B">
        <w:rPr>
          <w:bCs w:val="0"/>
          <w:sz w:val="24"/>
          <w:szCs w:val="24"/>
          <w:lang w:val="en-US"/>
        </w:rPr>
        <w:t>g</w:t>
      </w:r>
      <w:r w:rsidR="00B57D9B" w:rsidRPr="00B57D9B">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B57D9B" w:rsidRPr="00B57D9B">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w:t>
      </w:r>
      <w:r w:rsidR="00DB5C4F">
        <w:rPr>
          <w:bCs w:val="0"/>
          <w:sz w:val="24"/>
          <w:szCs w:val="24"/>
        </w:rPr>
        <w:t xml:space="preserve">указанные в </w:t>
      </w:r>
      <w:r w:rsidR="00306DE6" w:rsidRPr="008B51A2">
        <w:rPr>
          <w:bCs w:val="0"/>
          <w:sz w:val="24"/>
          <w:szCs w:val="24"/>
        </w:rPr>
        <w:t>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B57D9B">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B57D9B" w:rsidRPr="00B57D9B">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B57D9B" w:rsidRPr="00B57D9B">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lastRenderedPageBreak/>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DB5C4F">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B57D9B" w:rsidRPr="00B57D9B">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B57D9B" w:rsidRPr="00B57D9B">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B57D9B" w:rsidRPr="00B57D9B">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B57D9B" w:rsidRPr="00B57D9B">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B57D9B" w:rsidRPr="00B57D9B">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C25CAF">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B57D9B">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B57D9B" w:rsidRPr="00B57D9B">
        <w:rPr>
          <w:sz w:val="24"/>
          <w:szCs w:val="24"/>
        </w:rPr>
        <w:t>3.4.1.3</w:t>
      </w:r>
      <w:r w:rsidR="004E0F05">
        <w:fldChar w:fldCharType="end"/>
      </w:r>
      <w:r w:rsidRPr="00F21407">
        <w:rPr>
          <w:sz w:val="24"/>
          <w:szCs w:val="24"/>
        </w:rPr>
        <w:t xml:space="preserve"> настоящей Документации, по адресу: </w:t>
      </w:r>
      <w:r w:rsidR="00C25CAF" w:rsidRPr="002727BB">
        <w:rPr>
          <w:bCs/>
          <w:sz w:val="24"/>
          <w:szCs w:val="24"/>
        </w:rPr>
        <w:t xml:space="preserve">РФ, 398001, г. Липецк, ул. 50 лет НЛМК,  д. 33, </w:t>
      </w:r>
      <w:proofErr w:type="spellStart"/>
      <w:r w:rsidR="00C25CAF" w:rsidRPr="002727BB">
        <w:rPr>
          <w:bCs/>
          <w:sz w:val="24"/>
          <w:szCs w:val="24"/>
        </w:rPr>
        <w:t>каб</w:t>
      </w:r>
      <w:proofErr w:type="spellEnd"/>
      <w:r w:rsidR="00C25CAF" w:rsidRPr="002727BB">
        <w:rPr>
          <w:bCs/>
          <w:sz w:val="24"/>
          <w:szCs w:val="24"/>
        </w:rPr>
        <w:t xml:space="preserve">. №103, исполнительный сотрудник – Телятник Валентина Сергеевна, контактный телефон </w:t>
      </w:r>
      <w:r w:rsidR="00C25CAF" w:rsidRPr="002727BB">
        <w:rPr>
          <w:b/>
          <w:bCs/>
          <w:sz w:val="24"/>
          <w:szCs w:val="24"/>
        </w:rPr>
        <w:t>(4742) 22-83-</w:t>
      </w:r>
      <w:r w:rsidR="00C25CAF" w:rsidRPr="00C25CAF">
        <w:rPr>
          <w:b/>
          <w:bCs/>
          <w:sz w:val="24"/>
          <w:szCs w:val="24"/>
        </w:rPr>
        <w:t>04</w:t>
      </w:r>
      <w:r w:rsidRPr="00C25CAF">
        <w:rPr>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B57D9B" w:rsidRPr="00B57D9B">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B57D9B" w:rsidRPr="00B57D9B">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w:t>
      </w:r>
      <w:r w:rsidRPr="009C78C3">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B57D9B" w:rsidRPr="00B57D9B">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w:t>
      </w:r>
      <w:r w:rsidR="00C25CAF" w:rsidRPr="009C78C3">
        <w:rPr>
          <w:rFonts w:eastAsia="Calibri"/>
          <w:szCs w:val="24"/>
          <w:lang w:eastAsia="en-US"/>
        </w:rPr>
        <w:t xml:space="preserve">на электронную </w:t>
      </w:r>
      <w:r w:rsidR="00C25CAF" w:rsidRPr="002727BB">
        <w:rPr>
          <w:rFonts w:eastAsia="Calibri"/>
          <w:szCs w:val="24"/>
          <w:lang w:eastAsia="en-US"/>
        </w:rPr>
        <w:t>почту 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C25CAF" w:rsidRPr="002727BB">
        <w:rPr>
          <w:rFonts w:eastAsia="Calibri"/>
          <w:szCs w:val="24"/>
          <w:lang w:eastAsia="en-US"/>
        </w:rPr>
        <w:t xml:space="preserve"> - контактный телефон </w:t>
      </w:r>
      <w:r w:rsidR="00C25CAF" w:rsidRPr="002727BB">
        <w:rPr>
          <w:rFonts w:eastAsia="Calibri"/>
          <w:b/>
          <w:szCs w:val="24"/>
          <w:lang w:eastAsia="en-US"/>
        </w:rPr>
        <w:t>(4742) 22-83-04</w:t>
      </w:r>
      <w:r w:rsidR="00C25CAF" w:rsidRPr="002727BB">
        <w:rPr>
          <w:rFonts w:eastAsia="Calibri"/>
          <w:szCs w:val="24"/>
          <w:lang w:eastAsia="en-US"/>
        </w:rPr>
        <w:t xml:space="preserve">, адрес электронной почты: </w:t>
      </w:r>
      <w:hyperlink r:id="rId32" w:history="1">
        <w:r w:rsidR="00C25CAF" w:rsidRPr="002727BB">
          <w:rPr>
            <w:rStyle w:val="a7"/>
            <w:rFonts w:eastAsia="Calibri"/>
            <w:szCs w:val="24"/>
            <w:lang w:eastAsia="en-US"/>
          </w:rPr>
          <w:t>telyatnik.vs@mrsk-1.ru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C25CAF" w:rsidRDefault="00C25CAF" w:rsidP="00C25CAF">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C25CAF" w:rsidRDefault="00C25CAF" w:rsidP="00C25CAF">
      <w:pPr>
        <w:spacing w:line="240" w:lineRule="auto"/>
        <w:jc w:val="center"/>
        <w:rPr>
          <w:sz w:val="24"/>
          <w:szCs w:val="24"/>
        </w:rPr>
      </w:pPr>
      <w:r>
        <w:rPr>
          <w:sz w:val="24"/>
          <w:szCs w:val="24"/>
        </w:rPr>
        <w:t>ИНН 6901067107 КПП 482402001</w:t>
      </w:r>
    </w:p>
    <w:p w:rsidR="00C25CAF" w:rsidRDefault="00C25CAF" w:rsidP="00C25CAF">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C25CAF" w:rsidRDefault="00C25CAF" w:rsidP="00C25CAF">
      <w:pPr>
        <w:spacing w:line="240" w:lineRule="auto"/>
        <w:jc w:val="center"/>
        <w:rPr>
          <w:sz w:val="24"/>
          <w:szCs w:val="24"/>
        </w:rPr>
      </w:pPr>
      <w:proofErr w:type="gramStart"/>
      <w:r>
        <w:rPr>
          <w:sz w:val="24"/>
          <w:szCs w:val="24"/>
        </w:rPr>
        <w:t>Р</w:t>
      </w:r>
      <w:proofErr w:type="gramEnd"/>
      <w:r>
        <w:rPr>
          <w:sz w:val="24"/>
          <w:szCs w:val="24"/>
        </w:rPr>
        <w:t>/счет   40702810235000010115</w:t>
      </w:r>
    </w:p>
    <w:p w:rsidR="00C25CAF" w:rsidRDefault="00C25CAF" w:rsidP="00C25CAF">
      <w:pPr>
        <w:spacing w:line="240" w:lineRule="auto"/>
        <w:jc w:val="center"/>
        <w:rPr>
          <w:sz w:val="24"/>
          <w:szCs w:val="24"/>
        </w:rPr>
      </w:pPr>
      <w:r>
        <w:rPr>
          <w:sz w:val="24"/>
          <w:szCs w:val="24"/>
        </w:rPr>
        <w:t>к/с  30101810800000000604</w:t>
      </w:r>
    </w:p>
    <w:p w:rsidR="00C25CAF" w:rsidRDefault="00C25CAF" w:rsidP="00C25CAF">
      <w:pPr>
        <w:spacing w:line="240" w:lineRule="auto"/>
        <w:jc w:val="center"/>
        <w:rPr>
          <w:sz w:val="24"/>
          <w:szCs w:val="24"/>
        </w:rPr>
      </w:pPr>
      <w:r>
        <w:rPr>
          <w:sz w:val="24"/>
          <w:szCs w:val="24"/>
        </w:rPr>
        <w:t>БИК 044206604</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B57D9B" w:rsidRPr="00B57D9B">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lastRenderedPageBreak/>
        <w:t>Подача Заявок и их прием</w:t>
      </w:r>
      <w:bookmarkStart w:id="568" w:name="_Ref56229451"/>
      <w:bookmarkEnd w:id="538"/>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C25CAF">
        <w:rPr>
          <w:bCs w:val="0"/>
          <w:sz w:val="24"/>
          <w:szCs w:val="24"/>
        </w:rPr>
        <w:t>Заявк</w:t>
      </w:r>
      <w:r w:rsidR="00717F60" w:rsidRPr="00C25CAF">
        <w:rPr>
          <w:bCs w:val="0"/>
          <w:sz w:val="24"/>
          <w:szCs w:val="24"/>
        </w:rPr>
        <w:t xml:space="preserve">и на ЭТП могут быть поданы до </w:t>
      </w:r>
      <w:r w:rsidR="002B5044" w:rsidRPr="00C25CAF">
        <w:rPr>
          <w:b/>
          <w:bCs w:val="0"/>
          <w:sz w:val="24"/>
          <w:szCs w:val="24"/>
        </w:rPr>
        <w:t xml:space="preserve">12 часов 00 минут </w:t>
      </w:r>
      <w:r w:rsidR="00C25CAF" w:rsidRPr="00C25CAF">
        <w:rPr>
          <w:b/>
          <w:bCs w:val="0"/>
          <w:sz w:val="24"/>
          <w:szCs w:val="24"/>
        </w:rPr>
        <w:t>04 июня</w:t>
      </w:r>
      <w:r w:rsidR="002B5044" w:rsidRPr="00C25CAF">
        <w:rPr>
          <w:b/>
          <w:bCs w:val="0"/>
          <w:sz w:val="24"/>
          <w:szCs w:val="24"/>
        </w:rPr>
        <w:t xml:space="preserve"> </w:t>
      </w:r>
      <w:r w:rsidR="009C1997" w:rsidRPr="00C25CAF">
        <w:rPr>
          <w:b/>
          <w:bCs w:val="0"/>
          <w:sz w:val="24"/>
          <w:szCs w:val="24"/>
        </w:rPr>
        <w:t>2018</w:t>
      </w:r>
      <w:r w:rsidR="002B5044" w:rsidRPr="00C25CAF">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B57D9B" w:rsidRPr="00B57D9B">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B57D9B" w:rsidRPr="00B57D9B">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B57D9B" w:rsidRPr="00B57D9B">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B57D9B" w:rsidRPr="00B57D9B">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B57D9B" w:rsidRPr="00B57D9B">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B57D9B" w:rsidRPr="00B57D9B">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B57D9B" w:rsidRPr="00B57D9B">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B57D9B" w:rsidRPr="00B57D9B">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B57D9B" w:rsidRPr="00B57D9B">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B57D9B" w:rsidRPr="00B57D9B">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C25CAF"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w:t>
      </w:r>
      <w:r w:rsidRPr="00C25CAF">
        <w:rPr>
          <w:sz w:val="24"/>
          <w:szCs w:val="24"/>
        </w:rPr>
        <w:t>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B57D9B" w:rsidRPr="00B57D9B">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3" o:title=""/>
          </v:shape>
          <o:OLEObject Type="Embed" ProgID="Equation.3" ShapeID="_x0000_i1025" DrawAspect="Content" ObjectID="_1588068551" r:id="rId34"/>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35" o:title=""/>
          </v:shape>
          <o:OLEObject Type="Embed" ProgID="Equation.3" ShapeID="_x0000_i1026" DrawAspect="Content" ObjectID="_1588068552" r:id="rId36"/>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37" o:title=""/>
          </v:shape>
          <o:OLEObject Type="Embed" ProgID="Equation.3" ShapeID="_x0000_i1027" DrawAspect="Content" ObjectID="_1588068553" r:id="rId38"/>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B57D9B" w:rsidRPr="00B57D9B">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B57D9B" w:rsidRPr="00B57D9B">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r w:rsidRPr="00B57D9B">
        <w:rPr>
          <w:color w:val="000000"/>
          <w:sz w:val="24"/>
          <w:szCs w:val="24"/>
          <w:lang w:eastAsia="ru-RU"/>
        </w:rPr>
        <w:t xml:space="preserve">в текст проекта Договора могут быть внесены уточнения, не влияющие на цену Заявки </w:t>
      </w:r>
      <w:r w:rsidRPr="00B57D9B">
        <w:rPr>
          <w:bCs w:val="0"/>
          <w:sz w:val="24"/>
          <w:szCs w:val="24"/>
        </w:rPr>
        <w:t xml:space="preserve">Победителя </w:t>
      </w:r>
      <w:r w:rsidRPr="00B57D9B">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B57D9B">
        <w:rPr>
          <w:bCs w:val="0"/>
          <w:sz w:val="24"/>
          <w:szCs w:val="24"/>
        </w:rPr>
        <w:t>Победителя</w:t>
      </w:r>
      <w:r w:rsidRPr="00B57D9B">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B57D9B">
        <w:rPr>
          <w:bCs w:val="0"/>
          <w:sz w:val="24"/>
          <w:szCs w:val="24"/>
        </w:rPr>
        <w:t>Победителя</w:t>
      </w:r>
      <w:r w:rsidRPr="00B57D9B">
        <w:rPr>
          <w:color w:val="000000"/>
          <w:sz w:val="24"/>
          <w:szCs w:val="24"/>
          <w:lang w:eastAsia="ru-RU"/>
        </w:rPr>
        <w:t>, при условии, что это не изменяет существенные условия договора);</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r w:rsidRPr="00B57D9B">
        <w:rPr>
          <w:color w:val="000000"/>
          <w:sz w:val="24"/>
          <w:szCs w:val="24"/>
          <w:lang w:eastAsia="ru-RU"/>
        </w:rPr>
        <w:t xml:space="preserve">на основе Технических требований Документации по запросу предложений и Заявки </w:t>
      </w:r>
      <w:r w:rsidRPr="00B57D9B">
        <w:rPr>
          <w:bCs w:val="0"/>
          <w:sz w:val="24"/>
          <w:szCs w:val="24"/>
        </w:rPr>
        <w:t>Победителя</w:t>
      </w:r>
      <w:r w:rsidRPr="00B57D9B">
        <w:rPr>
          <w:color w:val="000000"/>
          <w:sz w:val="24"/>
          <w:szCs w:val="24"/>
          <w:lang w:eastAsia="ru-RU"/>
        </w:rPr>
        <w:t xml:space="preserve"> согласовываются тексты Приложений к Договору.</w:t>
      </w:r>
    </w:p>
    <w:p w:rsidR="00B57D9B" w:rsidRPr="00B57D9B" w:rsidRDefault="00B57D9B" w:rsidP="00B57D9B">
      <w:pPr>
        <w:widowControl w:val="0"/>
        <w:suppressAutoHyphens w:val="0"/>
        <w:spacing w:line="240" w:lineRule="auto"/>
        <w:ind w:firstLine="403"/>
        <w:rPr>
          <w:bCs w:val="0"/>
          <w:sz w:val="24"/>
          <w:szCs w:val="24"/>
          <w:lang w:eastAsia="ru-RU"/>
        </w:rPr>
      </w:pPr>
      <w:r w:rsidRPr="00B57D9B">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B57D9B">
        <w:rPr>
          <w:bCs w:val="0"/>
          <w:sz w:val="24"/>
          <w:szCs w:val="24"/>
        </w:rPr>
        <w:t>Победителя</w:t>
      </w:r>
      <w:r w:rsidRPr="00B57D9B">
        <w:rPr>
          <w:bCs w:val="0"/>
          <w:sz w:val="24"/>
          <w:szCs w:val="24"/>
          <w:lang w:eastAsia="ru-RU"/>
        </w:rPr>
        <w:t>.</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B57D9B">
        <w:rPr>
          <w:bCs w:val="0"/>
          <w:sz w:val="24"/>
          <w:szCs w:val="24"/>
        </w:rPr>
        <w:t>Договор</w:t>
      </w:r>
      <w:r w:rsidR="00717F60" w:rsidRPr="00B57D9B">
        <w:rPr>
          <w:bCs w:val="0"/>
          <w:sz w:val="24"/>
          <w:szCs w:val="24"/>
        </w:rPr>
        <w:t xml:space="preserve"> между Заказчиком и </w:t>
      </w:r>
      <w:r w:rsidR="009C744E" w:rsidRPr="00B57D9B">
        <w:rPr>
          <w:bCs w:val="0"/>
          <w:sz w:val="24"/>
          <w:szCs w:val="24"/>
        </w:rPr>
        <w:t>Участник</w:t>
      </w:r>
      <w:r w:rsidR="0087407B" w:rsidRPr="00B57D9B">
        <w:rPr>
          <w:bCs w:val="0"/>
          <w:sz w:val="24"/>
          <w:szCs w:val="24"/>
        </w:rPr>
        <w:t xml:space="preserve">ом, чья </w:t>
      </w:r>
      <w:r w:rsidR="004B5EB3" w:rsidRPr="00B57D9B">
        <w:rPr>
          <w:bCs w:val="0"/>
          <w:sz w:val="24"/>
          <w:szCs w:val="24"/>
        </w:rPr>
        <w:t>Заявк</w:t>
      </w:r>
      <w:r w:rsidR="0087407B" w:rsidRPr="00B57D9B">
        <w:rPr>
          <w:bCs w:val="0"/>
          <w:sz w:val="24"/>
          <w:szCs w:val="24"/>
        </w:rPr>
        <w:t xml:space="preserve">а признана лучшей, </w:t>
      </w:r>
      <w:r w:rsidR="00717F60" w:rsidRPr="00B57D9B">
        <w:rPr>
          <w:bCs w:val="0"/>
          <w:sz w:val="24"/>
          <w:szCs w:val="24"/>
        </w:rPr>
        <w:t xml:space="preserve">подписывается </w:t>
      </w:r>
      <w:r w:rsidR="00983AC3" w:rsidRPr="00B57D9B">
        <w:rPr>
          <w:sz w:val="24"/>
          <w:szCs w:val="24"/>
        </w:rPr>
        <w:t>не ранее чем через 10 (десять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lastRenderedPageBreak/>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B57D9B" w:rsidRPr="00B57D9B">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B57D9B" w:rsidRPr="00B57D9B">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B57D9B" w:rsidRPr="00B57D9B">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B57D9B" w:rsidRPr="00B57D9B">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B57D9B" w:rsidRPr="00B57D9B">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31D7F">
        <w:rPr>
          <w:sz w:val="24"/>
          <w:szCs w:val="24"/>
        </w:rPr>
        <w:t xml:space="preserve">, а также на этапе преддговорных переговоров </w:t>
      </w:r>
      <w:r w:rsidRPr="00C31D7F">
        <w:rPr>
          <w:sz w:val="24"/>
          <w:szCs w:val="24"/>
        </w:rPr>
        <w:lastRenderedPageBreak/>
        <w:t xml:space="preserve">(п. </w:t>
      </w:r>
      <w:r w:rsidR="004E0F05">
        <w:fldChar w:fldCharType="begin"/>
      </w:r>
      <w:r w:rsidR="004E0F05">
        <w:instrText xml:space="preserve"> REF _Ref468976147 \r \h  \* MERGEFORMAT </w:instrText>
      </w:r>
      <w:r w:rsidR="004E0F05">
        <w:fldChar w:fldCharType="separate"/>
      </w:r>
      <w:r w:rsidR="00B57D9B" w:rsidRPr="00B57D9B">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B57D9B" w:rsidRPr="00B57D9B">
        <w:rPr>
          <w:sz w:val="24"/>
          <w:szCs w:val="24"/>
        </w:rPr>
        <w:t>3.12.6</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B57D9B" w:rsidRPr="00B57D9B">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gramEnd"/>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C25CAF">
        <w:rPr>
          <w:b w:val="0"/>
          <w:szCs w:val="24"/>
        </w:rPr>
        <w:t>Лоту №1 (</w:t>
      </w:r>
      <w:r w:rsidR="00A154B7">
        <w:rPr>
          <w:b w:val="0"/>
          <w:szCs w:val="24"/>
        </w:rPr>
        <w:t xml:space="preserve">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B57D9B">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B57D9B">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B57D9B">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B57D9B">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B57D9B">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B57D9B">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5"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6"/>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B57D9B">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B57D9B">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206883">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206883">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206883">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206883">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206883">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206883">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206883">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206883">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154BCB">
                <w:t>О закупках товаров</w:t>
              </w:r>
            </w:hyperlink>
            <w:r w:rsidRPr="00154BCB">
              <w:t>, работ, услуг отдельными видами юридических лиц" и "</w:t>
            </w:r>
            <w:hyperlink r:id="rId52"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3"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4"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5"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206883">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206883">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206883">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206883">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206883">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206883">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206883">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206883">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206883">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206883">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206883">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4E0F05" w:rsidRDefault="004E0F05" w:rsidP="00910732">
      <w:pPr>
        <w:spacing w:line="240" w:lineRule="auto"/>
        <w:ind w:firstLine="709"/>
        <w:rPr>
          <w:snapToGrid w:val="0"/>
          <w:sz w:val="24"/>
          <w:szCs w:val="24"/>
        </w:rPr>
      </w:pPr>
      <w:r w:rsidRPr="004E0F0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B57D9B">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B57D9B" w:rsidRPr="00B57D9B">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6"/>
          <w:headerReference w:type="default" r:id="rId57"/>
          <w:footerReference w:type="even" r:id="rId58"/>
          <w:headerReference w:type="first" r:id="rId59"/>
          <w:footerReference w:type="first" r:id="rId6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B57D9B">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B57D9B">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EC2" w:rsidRDefault="00372EC2">
      <w:pPr>
        <w:spacing w:line="240" w:lineRule="auto"/>
      </w:pPr>
      <w:r>
        <w:separator/>
      </w:r>
    </w:p>
  </w:endnote>
  <w:endnote w:type="continuationSeparator" w:id="0">
    <w:p w:rsidR="00372EC2" w:rsidRDefault="00372EC2">
      <w:pPr>
        <w:spacing w:line="240" w:lineRule="auto"/>
      </w:pPr>
      <w:r>
        <w:continuationSeparator/>
      </w:r>
    </w:p>
  </w:endnote>
  <w:endnote w:id="1">
    <w:p w:rsidR="00206883" w:rsidRPr="003F430F" w:rsidRDefault="00206883"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06883" w:rsidRDefault="0020688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Pr="00FA0376" w:rsidRDefault="0020688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E1603">
      <w:rPr>
        <w:noProof/>
        <w:sz w:val="16"/>
        <w:szCs w:val="16"/>
        <w:lang w:eastAsia="ru-RU"/>
      </w:rPr>
      <w:t>4</w:t>
    </w:r>
    <w:r w:rsidRPr="00FA0376">
      <w:rPr>
        <w:sz w:val="16"/>
        <w:szCs w:val="16"/>
        <w:lang w:eastAsia="ru-RU"/>
      </w:rPr>
      <w:fldChar w:fldCharType="end"/>
    </w:r>
  </w:p>
  <w:p w:rsidR="00206883" w:rsidRPr="00EE0539" w:rsidRDefault="0020688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D707A6">
      <w:rPr>
        <w:sz w:val="18"/>
        <w:szCs w:val="18"/>
      </w:rPr>
      <w:t xml:space="preserve">заключения Договора </w:t>
    </w:r>
    <w:r w:rsidRPr="00D707A6">
      <w:rPr>
        <w:iCs/>
        <w:sz w:val="18"/>
        <w:szCs w:val="18"/>
      </w:rPr>
      <w:t>на выполнение работ по ремонту грузовых автомобилей и тракторной техники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EC2" w:rsidRDefault="00372EC2">
      <w:pPr>
        <w:spacing w:line="240" w:lineRule="auto"/>
      </w:pPr>
      <w:r>
        <w:separator/>
      </w:r>
    </w:p>
  </w:footnote>
  <w:footnote w:type="continuationSeparator" w:id="0">
    <w:p w:rsidR="00372EC2" w:rsidRDefault="00372EC2">
      <w:pPr>
        <w:spacing w:line="240" w:lineRule="auto"/>
      </w:pPr>
      <w:r>
        <w:continuationSeparator/>
      </w:r>
    </w:p>
  </w:footnote>
  <w:footnote w:id="1">
    <w:p w:rsidR="00206883" w:rsidRPr="00B36685" w:rsidRDefault="00206883"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06883" w:rsidRDefault="00206883"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206883" w:rsidRDefault="00206883" w:rsidP="00726981">
      <w:pPr>
        <w:pStyle w:val="1ff4"/>
        <w:rPr>
          <w:rFonts w:ascii="Times New Roman" w:eastAsia="Times New Roman" w:hAnsi="Times New Roman" w:cs="Times New Roman"/>
          <w:lang w:eastAsia="ru-RU"/>
        </w:rPr>
      </w:pPr>
    </w:p>
  </w:footnote>
  <w:footnote w:id="3">
    <w:p w:rsidR="00206883" w:rsidRPr="00F83889" w:rsidRDefault="0020688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206883" w:rsidRPr="00F83889" w:rsidRDefault="0020688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206883" w:rsidRPr="00F83889" w:rsidRDefault="0020688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206883" w:rsidRPr="00F83889" w:rsidRDefault="00206883"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206883" w:rsidRDefault="00206883"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Pr="00930031" w:rsidRDefault="0020688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83" w:rsidRDefault="002068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6">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5"/>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1"/>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7"/>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9"/>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8"/>
  </w:num>
  <w:num w:numId="74">
    <w:abstractNumId w:val="89"/>
  </w:num>
  <w:num w:numId="75">
    <w:abstractNumId w:val="116"/>
  </w:num>
  <w:num w:numId="76">
    <w:abstractNumId w:val="143"/>
  </w:num>
  <w:num w:numId="77">
    <w:abstractNumId w:val="13"/>
  </w:num>
  <w:num w:numId="78">
    <w:abstractNumId w:val="20"/>
  </w:num>
  <w:num w:numId="79">
    <w:abstractNumId w:val="150"/>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6"/>
  </w:num>
  <w:num w:numId="102">
    <w:abstractNumId w:val="111"/>
  </w:num>
  <w:num w:numId="103">
    <w:abstractNumId w:val="102"/>
  </w:num>
  <w:num w:numId="104">
    <w:abstractNumId w:val="14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07E2"/>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06883"/>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2EC2"/>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3550"/>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603"/>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406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581B"/>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223"/>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9443C"/>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25CAF"/>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07A6"/>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B5C4F"/>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eader" Target="header10.xml"/><Relationship Id="rId21" Type="http://schemas.openxmlformats.org/officeDocument/2006/relationships/footer" Target="footer4.xml"/><Relationship Id="rId34" Type="http://schemas.openxmlformats.org/officeDocument/2006/relationships/oleObject" Target="embeddings/oleObject1.bin"/><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yperlink" Target="consultantplus://offline/ref=B7E04B8F5BC345C22463EADCAE81D93CF4CA1215A36F6052F6BC85F6f9C8L"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footer" Target="footer8.xml"/><Relationship Id="rId54" Type="http://schemas.openxmlformats.org/officeDocument/2006/relationships/hyperlink" Target="consultantplus://offline/ref=B7E04B8F5BC345C22463EADCAE81D93CF0C11310A0643D58FEE589F49Ff2C9L"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image" Target="media/image4.wmf"/><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yperlink" Target="consultantplus://offline/ref=B7E04B8F5BC345C22463EADCAE81D93CF0C11310A0643D58FEE589F49Ff2C9L"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oleObject" Target="embeddings/oleObject2.bin"/><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image" Target="media/image3.wmf"/><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image" Target="media/image2.wmf"/><Relationship Id="rId38" Type="http://schemas.openxmlformats.org/officeDocument/2006/relationships/oleObject" Target="embeddings/oleObject3.bin"/><Relationship Id="rId46" Type="http://schemas.openxmlformats.org/officeDocument/2006/relationships/footer" Target="footer10.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EFB40-E2EB-4A88-AD59-004CE0000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30103</Words>
  <Characters>171590</Characters>
  <Application>Microsoft Office Word</Application>
  <DocSecurity>0</DocSecurity>
  <Lines>1429</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201291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135</cp:revision>
  <cp:lastPrinted>2015-12-29T14:27:00Z</cp:lastPrinted>
  <dcterms:created xsi:type="dcterms:W3CDTF">2016-01-15T08:52:00Z</dcterms:created>
  <dcterms:modified xsi:type="dcterms:W3CDTF">2018-05-17T10:23:00Z</dcterms:modified>
</cp:coreProperties>
</file>